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9F5B65" w14:textId="30EAF68B" w:rsidR="0015020E" w:rsidRPr="00EC0DFD" w:rsidRDefault="0096628D" w:rsidP="00EC0DFD">
      <w:pPr>
        <w:ind w:left="-284"/>
        <w:jc w:val="both"/>
        <w:rPr>
          <w:rFonts w:ascii="Arial" w:hAnsi="Arial" w:cs="Arial"/>
          <w:sz w:val="8"/>
          <w:szCs w:val="8"/>
        </w:rPr>
      </w:pPr>
      <w:r>
        <w:rPr>
          <w:rFonts w:ascii="Verdana" w:hAnsi="Verdana"/>
          <w:sz w:val="15"/>
          <w:szCs w:val="15"/>
        </w:rPr>
        <w:t xml:space="preserve">             </w:t>
      </w:r>
      <w:r w:rsidR="005D742D">
        <w:rPr>
          <w:rFonts w:ascii="Verdana" w:hAnsi="Verdana"/>
          <w:sz w:val="15"/>
          <w:szCs w:val="15"/>
        </w:rPr>
        <w:t xml:space="preserve">    </w:t>
      </w:r>
      <w:r w:rsidR="001B1415">
        <w:rPr>
          <w:rFonts w:ascii="Verdana" w:hAnsi="Verdana"/>
          <w:sz w:val="15"/>
          <w:szCs w:val="15"/>
        </w:rPr>
        <w:t xml:space="preserve">      </w:t>
      </w:r>
      <w:r w:rsidR="00EC0DFD">
        <w:rPr>
          <w:rFonts w:asciiTheme="minorHAnsi" w:hAnsiTheme="minorHAnsi"/>
          <w:sz w:val="24"/>
          <w:szCs w:val="24"/>
        </w:rPr>
        <w:tab/>
      </w:r>
      <w:r w:rsidR="00EC0DFD">
        <w:rPr>
          <w:noProof/>
        </w:rPr>
        <w:drawing>
          <wp:inline distT="0" distB="0" distL="0" distR="0" wp14:anchorId="1F84A5E6" wp14:editId="68165A0A">
            <wp:extent cx="6826422" cy="701749"/>
            <wp:effectExtent l="0" t="0" r="0" b="0"/>
            <wp:docPr id="1824763717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5802" cy="7129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C7FEA7" w14:textId="36B041E6" w:rsidR="00D2557C" w:rsidRDefault="00D2557C" w:rsidP="00D2557C">
      <w:pPr>
        <w:tabs>
          <w:tab w:val="left" w:pos="2467"/>
          <w:tab w:val="center" w:pos="5040"/>
        </w:tabs>
        <w:rPr>
          <w:rFonts w:ascii="Verdana" w:hAnsi="Verdana"/>
          <w:b/>
          <w:sz w:val="14"/>
          <w:szCs w:val="14"/>
        </w:rPr>
      </w:pPr>
      <w:r>
        <w:rPr>
          <w:rFonts w:ascii="Verdana" w:hAnsi="Verdana"/>
          <w:noProof/>
          <w:sz w:val="14"/>
          <w:szCs w:val="14"/>
        </w:rPr>
        <w:drawing>
          <wp:anchor distT="0" distB="0" distL="114300" distR="114300" simplePos="0" relativeHeight="251658240" behindDoc="1" locked="0" layoutInCell="1" allowOverlap="1" wp14:anchorId="506A3085" wp14:editId="18D29B34">
            <wp:simplePos x="0" y="0"/>
            <wp:positionH relativeFrom="column">
              <wp:posOffset>4783980</wp:posOffset>
            </wp:positionH>
            <wp:positionV relativeFrom="paragraph">
              <wp:posOffset>5605</wp:posOffset>
            </wp:positionV>
            <wp:extent cx="1627505" cy="682625"/>
            <wp:effectExtent l="0" t="0" r="0" b="3175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7505" cy="682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38118B9" w14:textId="5C1898F1" w:rsidR="00D2557C" w:rsidRDefault="00D2557C" w:rsidP="00D2557C">
      <w:pPr>
        <w:tabs>
          <w:tab w:val="left" w:pos="2467"/>
          <w:tab w:val="center" w:pos="5040"/>
        </w:tabs>
        <w:rPr>
          <w:rFonts w:ascii="Verdana" w:hAnsi="Verdana"/>
          <w:b/>
          <w:sz w:val="14"/>
          <w:szCs w:val="14"/>
        </w:rPr>
      </w:pPr>
    </w:p>
    <w:p w14:paraId="7A9E32B1" w14:textId="02FA7CCF" w:rsidR="00D2557C" w:rsidRDefault="00D2557C" w:rsidP="00D2557C">
      <w:pPr>
        <w:tabs>
          <w:tab w:val="left" w:pos="2467"/>
          <w:tab w:val="center" w:pos="5040"/>
        </w:tabs>
        <w:jc w:val="center"/>
        <w:rPr>
          <w:rFonts w:ascii="Verdana" w:hAnsi="Verdana"/>
          <w:b/>
          <w:i/>
          <w:sz w:val="14"/>
          <w:szCs w:val="14"/>
        </w:rPr>
      </w:pPr>
      <w:r>
        <w:rPr>
          <w:rFonts w:ascii="Verdana" w:hAnsi="Verdana"/>
          <w:b/>
          <w:sz w:val="14"/>
          <w:szCs w:val="14"/>
        </w:rPr>
        <w:t>Ministero dell’Istruzione e del Merito</w:t>
      </w:r>
    </w:p>
    <w:p w14:paraId="220BA710" w14:textId="58512661" w:rsidR="00D2557C" w:rsidRDefault="00D2557C" w:rsidP="00D2557C">
      <w:pPr>
        <w:pStyle w:val="Didascalia"/>
        <w:tabs>
          <w:tab w:val="center" w:pos="4890"/>
          <w:tab w:val="left" w:pos="8477"/>
        </w:tabs>
        <w:jc w:val="left"/>
        <w:rPr>
          <w:rFonts w:ascii="Verdana" w:hAnsi="Verdana"/>
          <w:sz w:val="14"/>
          <w:szCs w:val="14"/>
        </w:rPr>
      </w:pPr>
      <w:r>
        <w:rPr>
          <w:rFonts w:ascii="Verdana" w:hAnsi="Verdana"/>
          <w:sz w:val="14"/>
          <w:szCs w:val="14"/>
        </w:rPr>
        <w:tab/>
        <w:t>Istituto Comprensivo “Leonardo da Vinci”</w:t>
      </w:r>
      <w:r>
        <w:rPr>
          <w:rFonts w:ascii="Verdana" w:hAnsi="Verdana"/>
          <w:sz w:val="14"/>
          <w:szCs w:val="14"/>
        </w:rPr>
        <w:tab/>
      </w:r>
    </w:p>
    <w:p w14:paraId="3414E6E8" w14:textId="62BBD7F1" w:rsidR="00D2557C" w:rsidRDefault="00D2557C" w:rsidP="00D2557C">
      <w:pPr>
        <w:pStyle w:val="Didascalia"/>
        <w:rPr>
          <w:rFonts w:ascii="Verdana" w:hAnsi="Verdana"/>
          <w:b w:val="0"/>
          <w:sz w:val="14"/>
          <w:szCs w:val="14"/>
        </w:rPr>
      </w:pPr>
      <w:r>
        <w:rPr>
          <w:rFonts w:ascii="Verdana" w:hAnsi="Verdana"/>
          <w:b w:val="0"/>
          <w:sz w:val="14"/>
          <w:szCs w:val="14"/>
        </w:rPr>
        <w:t>Scuola Infanzia-Primaria-Secondaria I Gr. Settala-Rodano</w:t>
      </w:r>
    </w:p>
    <w:p w14:paraId="20EB20CF" w14:textId="77777777" w:rsidR="00D2557C" w:rsidRDefault="00D2557C" w:rsidP="00D2557C">
      <w:pPr>
        <w:pStyle w:val="Didascalia"/>
        <w:rPr>
          <w:rFonts w:ascii="Verdana" w:hAnsi="Verdana"/>
          <w:b w:val="0"/>
          <w:sz w:val="14"/>
          <w:szCs w:val="14"/>
        </w:rPr>
      </w:pPr>
      <w:r>
        <w:rPr>
          <w:rFonts w:ascii="Verdana" w:hAnsi="Verdana"/>
          <w:b w:val="0"/>
          <w:sz w:val="14"/>
          <w:szCs w:val="14"/>
        </w:rPr>
        <w:t xml:space="preserve">Via Verdi 8/b – </w:t>
      </w:r>
      <w:proofErr w:type="gramStart"/>
      <w:r>
        <w:rPr>
          <w:rFonts w:ascii="Verdana" w:hAnsi="Verdana"/>
          <w:b w:val="0"/>
          <w:sz w:val="14"/>
          <w:szCs w:val="14"/>
        </w:rPr>
        <w:t>20049  Settala</w:t>
      </w:r>
      <w:proofErr w:type="gramEnd"/>
      <w:r>
        <w:rPr>
          <w:rFonts w:ascii="Verdana" w:hAnsi="Verdana"/>
          <w:b w:val="0"/>
          <w:sz w:val="14"/>
          <w:szCs w:val="14"/>
        </w:rPr>
        <w:t xml:space="preserve"> (MI)</w:t>
      </w:r>
    </w:p>
    <w:p w14:paraId="77566675" w14:textId="77777777" w:rsidR="00D2557C" w:rsidRDefault="00D2557C" w:rsidP="00D2557C">
      <w:pPr>
        <w:jc w:val="center"/>
        <w:rPr>
          <w:rFonts w:ascii="Verdana" w:hAnsi="Verdana"/>
          <w:sz w:val="14"/>
          <w:szCs w:val="14"/>
          <w:lang w:val="en-GB"/>
        </w:rPr>
      </w:pPr>
      <w:r>
        <w:rPr>
          <w:rFonts w:ascii="Verdana" w:hAnsi="Verdana"/>
          <w:sz w:val="14"/>
          <w:szCs w:val="14"/>
          <w:lang w:val="en-GB"/>
        </w:rPr>
        <w:t>Tel. 0295770144-0295379121</w:t>
      </w:r>
    </w:p>
    <w:p w14:paraId="48A59EB9" w14:textId="77777777" w:rsidR="00D2557C" w:rsidRDefault="00D2557C" w:rsidP="00D2557C">
      <w:pPr>
        <w:jc w:val="center"/>
        <w:rPr>
          <w:rFonts w:ascii="Verdana" w:hAnsi="Verdana"/>
          <w:sz w:val="14"/>
          <w:szCs w:val="14"/>
          <w:lang w:val="en-GB"/>
        </w:rPr>
      </w:pPr>
      <w:r>
        <w:rPr>
          <w:rFonts w:ascii="Verdana" w:hAnsi="Verdana"/>
          <w:sz w:val="14"/>
          <w:szCs w:val="14"/>
          <w:lang w:val="en-GB"/>
        </w:rPr>
        <w:t xml:space="preserve">miic8bn004@istruzione.it - </w:t>
      </w:r>
      <w:hyperlink r:id="rId10" w:history="1">
        <w:r w:rsidRPr="00452D5D">
          <w:rPr>
            <w:rStyle w:val="Collegamentoipertestuale"/>
            <w:rFonts w:ascii="Verdana" w:hAnsi="Verdana"/>
            <w:sz w:val="14"/>
            <w:szCs w:val="14"/>
            <w:lang w:val="en-GB"/>
          </w:rPr>
          <w:t>miic8bn004@pec.istruzione.it</w:t>
        </w:r>
      </w:hyperlink>
    </w:p>
    <w:p w14:paraId="14C701BE" w14:textId="77777777" w:rsidR="00D2557C" w:rsidRDefault="00D2557C" w:rsidP="00D2557C">
      <w:pPr>
        <w:jc w:val="center"/>
        <w:rPr>
          <w:rFonts w:ascii="Verdana" w:hAnsi="Verdana"/>
          <w:sz w:val="14"/>
          <w:szCs w:val="14"/>
          <w:lang w:val="en-GB"/>
        </w:rPr>
      </w:pPr>
      <w:r>
        <w:rPr>
          <w:rFonts w:ascii="Verdana" w:hAnsi="Verdana"/>
          <w:sz w:val="14"/>
          <w:szCs w:val="14"/>
          <w:lang w:val="en-GB"/>
        </w:rPr>
        <w:t>www.icsettalarodano.edu.it – C.F. 91510760159</w:t>
      </w:r>
    </w:p>
    <w:p w14:paraId="67BCA07C" w14:textId="5B419814" w:rsidR="002C02FE" w:rsidRDefault="002C02FE" w:rsidP="005B0A06">
      <w:pPr>
        <w:spacing w:before="4"/>
        <w:ind w:right="153"/>
        <w:jc w:val="both"/>
        <w:rPr>
          <w:rFonts w:ascii="Calibri" w:hAnsi="Calibri"/>
          <w:sz w:val="22"/>
          <w:szCs w:val="22"/>
          <w:u w:val="single"/>
          <w:lang w:eastAsia="ar-SA"/>
        </w:rPr>
      </w:pPr>
    </w:p>
    <w:p w14:paraId="647A937B" w14:textId="7AA003BF" w:rsidR="002C02FE" w:rsidRPr="00C405EE" w:rsidRDefault="002C02FE" w:rsidP="002C02FE">
      <w:pPr>
        <w:spacing w:before="4"/>
        <w:ind w:left="112" w:right="153"/>
        <w:jc w:val="both"/>
        <w:rPr>
          <w:rFonts w:asciiTheme="minorHAnsi" w:hAnsiTheme="minorHAnsi" w:cstheme="minorHAnsi"/>
          <w:u w:val="single"/>
          <w:lang w:eastAsia="ar-SA"/>
        </w:rPr>
      </w:pPr>
      <w:r w:rsidRPr="00C405EE">
        <w:rPr>
          <w:rFonts w:asciiTheme="minorHAnsi" w:hAnsiTheme="minorHAnsi" w:cstheme="minorHAnsi"/>
          <w:u w:val="single"/>
          <w:lang w:eastAsia="ar-SA"/>
        </w:rPr>
        <w:t>ALLEGATO A</w:t>
      </w:r>
    </w:p>
    <w:p w14:paraId="4D78CA7F" w14:textId="77777777" w:rsidR="002C02FE" w:rsidRPr="00C405EE" w:rsidRDefault="002C02FE" w:rsidP="002C02FE">
      <w:pPr>
        <w:spacing w:before="4"/>
        <w:ind w:right="153"/>
        <w:jc w:val="both"/>
        <w:rPr>
          <w:rFonts w:asciiTheme="minorHAnsi" w:hAnsiTheme="minorHAnsi" w:cstheme="minorHAnsi"/>
          <w:color w:val="006633"/>
          <w:u w:val="single"/>
          <w:lang w:eastAsia="ar-SA"/>
        </w:rPr>
      </w:pPr>
    </w:p>
    <w:p w14:paraId="2DFD4ACC" w14:textId="77777777" w:rsidR="002C02FE" w:rsidRPr="00C405EE" w:rsidRDefault="002C02FE" w:rsidP="002C02FE">
      <w:pPr>
        <w:autoSpaceDE w:val="0"/>
        <w:ind w:left="6249" w:firstLine="708"/>
        <w:jc w:val="both"/>
        <w:rPr>
          <w:rFonts w:asciiTheme="minorHAnsi" w:hAnsiTheme="minorHAnsi" w:cstheme="minorHAnsi"/>
        </w:rPr>
      </w:pPr>
      <w:r w:rsidRPr="00C405EE">
        <w:rPr>
          <w:rFonts w:asciiTheme="minorHAnsi" w:hAnsiTheme="minorHAnsi" w:cstheme="minorHAnsi"/>
        </w:rPr>
        <w:t>Al Dirigente Scolastico</w:t>
      </w:r>
    </w:p>
    <w:p w14:paraId="692B33B9" w14:textId="77777777" w:rsidR="002C02FE" w:rsidRPr="00C405EE" w:rsidRDefault="002C02FE" w:rsidP="002C02FE">
      <w:pPr>
        <w:autoSpaceDE w:val="0"/>
        <w:ind w:left="6249" w:firstLine="708"/>
        <w:jc w:val="both"/>
        <w:rPr>
          <w:rFonts w:asciiTheme="minorHAnsi" w:hAnsiTheme="minorHAnsi" w:cstheme="minorHAnsi"/>
        </w:rPr>
      </w:pPr>
    </w:p>
    <w:p w14:paraId="396C2237" w14:textId="77777777" w:rsidR="002C02FE" w:rsidRPr="00C405EE" w:rsidRDefault="002C02FE" w:rsidP="002C02FE">
      <w:pPr>
        <w:autoSpaceDE w:val="0"/>
        <w:ind w:left="6249" w:firstLine="708"/>
        <w:jc w:val="both"/>
        <w:rPr>
          <w:rFonts w:asciiTheme="minorHAnsi" w:hAnsiTheme="minorHAnsi" w:cstheme="minorHAnsi"/>
        </w:rPr>
      </w:pPr>
      <w:r w:rsidRPr="00C405EE">
        <w:rPr>
          <w:rFonts w:asciiTheme="minorHAnsi" w:hAnsiTheme="minorHAnsi" w:cstheme="minorHAnsi"/>
        </w:rPr>
        <w:t>_____________</w:t>
      </w:r>
    </w:p>
    <w:p w14:paraId="046961F0" w14:textId="77777777" w:rsidR="002C02FE" w:rsidRPr="00C405EE" w:rsidRDefault="002C02FE" w:rsidP="002C02FE">
      <w:pPr>
        <w:autoSpaceDE w:val="0"/>
        <w:ind w:left="5103"/>
        <w:jc w:val="both"/>
        <w:rPr>
          <w:rFonts w:asciiTheme="minorHAnsi" w:hAnsiTheme="minorHAnsi" w:cstheme="minorHAnsi"/>
        </w:rPr>
      </w:pPr>
    </w:p>
    <w:p w14:paraId="59DEF260" w14:textId="5AD44FE2" w:rsidR="002C02FE" w:rsidRPr="00C405EE" w:rsidRDefault="002C02FE" w:rsidP="002C02FE">
      <w:pPr>
        <w:autoSpaceDE w:val="0"/>
        <w:jc w:val="both"/>
        <w:rPr>
          <w:rFonts w:asciiTheme="minorHAnsi" w:hAnsiTheme="minorHAnsi" w:cstheme="minorHAnsi"/>
        </w:rPr>
      </w:pPr>
      <w:r w:rsidRPr="00C405EE">
        <w:rPr>
          <w:rFonts w:asciiTheme="minorHAnsi" w:hAnsiTheme="minorHAnsi" w:cstheme="minorHAnsi"/>
        </w:rPr>
        <w:t>Domanda di ADESIONE alla selezione bando PIANO</w:t>
      </w:r>
      <w:r w:rsidR="00634466">
        <w:rPr>
          <w:rFonts w:asciiTheme="minorHAnsi" w:hAnsiTheme="minorHAnsi" w:cstheme="minorHAnsi"/>
        </w:rPr>
        <w:t xml:space="preserve"> SCUOLA</w:t>
      </w:r>
      <w:r w:rsidRPr="00C405EE">
        <w:rPr>
          <w:rFonts w:asciiTheme="minorHAnsi" w:hAnsiTheme="minorHAnsi" w:cstheme="minorHAnsi"/>
        </w:rPr>
        <w:t xml:space="preserve"> ESTATE</w:t>
      </w:r>
    </w:p>
    <w:p w14:paraId="590543EF" w14:textId="77777777" w:rsidR="002C02FE" w:rsidRPr="00C405EE" w:rsidRDefault="002C02FE" w:rsidP="002C02FE">
      <w:pPr>
        <w:autoSpaceDE w:val="0"/>
        <w:ind w:left="2832"/>
        <w:jc w:val="both"/>
        <w:rPr>
          <w:rFonts w:asciiTheme="minorHAnsi" w:hAnsiTheme="minorHAnsi" w:cstheme="minorHAnsi"/>
          <w:i/>
        </w:rPr>
      </w:pPr>
      <w:r w:rsidRPr="00C405EE">
        <w:rPr>
          <w:rFonts w:asciiTheme="minorHAnsi" w:hAnsiTheme="minorHAnsi" w:cstheme="minorHAnsi"/>
          <w:i/>
        </w:rPr>
        <w:t xml:space="preserve">        </w:t>
      </w:r>
    </w:p>
    <w:p w14:paraId="3A0C19B7" w14:textId="77777777" w:rsidR="002C02FE" w:rsidRPr="00C405EE" w:rsidRDefault="002C02FE" w:rsidP="002C02FE">
      <w:pPr>
        <w:autoSpaceDE w:val="0"/>
        <w:spacing w:line="480" w:lineRule="auto"/>
        <w:jc w:val="both"/>
        <w:rPr>
          <w:rFonts w:asciiTheme="minorHAnsi" w:hAnsiTheme="minorHAnsi" w:cstheme="minorHAnsi"/>
        </w:rPr>
      </w:pPr>
      <w:r w:rsidRPr="00C405EE">
        <w:rPr>
          <w:rFonts w:asciiTheme="minorHAnsi" w:hAnsiTheme="minorHAnsi" w:cstheme="minorHAnsi"/>
        </w:rPr>
        <w:t>Il/la sottoscritto/a_____________________________________________________________</w:t>
      </w:r>
    </w:p>
    <w:p w14:paraId="7D435EEA" w14:textId="77777777" w:rsidR="002C02FE" w:rsidRPr="00C405EE" w:rsidRDefault="002C02FE" w:rsidP="002C02FE">
      <w:pPr>
        <w:autoSpaceDE w:val="0"/>
        <w:spacing w:line="480" w:lineRule="auto"/>
        <w:jc w:val="both"/>
        <w:rPr>
          <w:rFonts w:asciiTheme="minorHAnsi" w:hAnsiTheme="minorHAnsi" w:cstheme="minorHAnsi"/>
        </w:rPr>
      </w:pPr>
      <w:r w:rsidRPr="00C405EE">
        <w:rPr>
          <w:rFonts w:asciiTheme="minorHAnsi" w:hAnsiTheme="minorHAnsi" w:cstheme="minorHAnsi"/>
        </w:rPr>
        <w:t xml:space="preserve">nato/a </w:t>
      </w:r>
      <w:proofErr w:type="spellStart"/>
      <w:r w:rsidRPr="00C405EE">
        <w:rPr>
          <w:rFonts w:asciiTheme="minorHAnsi" w:hAnsiTheme="minorHAnsi" w:cstheme="minorHAnsi"/>
        </w:rPr>
        <w:t>a</w:t>
      </w:r>
      <w:proofErr w:type="spellEnd"/>
      <w:r w:rsidRPr="00C405EE">
        <w:rPr>
          <w:rFonts w:asciiTheme="minorHAnsi" w:hAnsiTheme="minorHAnsi" w:cstheme="minorHAnsi"/>
        </w:rPr>
        <w:t xml:space="preserve"> _______________________________________________ il ____________________</w:t>
      </w:r>
    </w:p>
    <w:p w14:paraId="1C9D2441" w14:textId="77777777" w:rsidR="002C02FE" w:rsidRPr="00C405EE" w:rsidRDefault="002C02FE" w:rsidP="002C02FE">
      <w:pPr>
        <w:autoSpaceDE w:val="0"/>
        <w:spacing w:line="480" w:lineRule="auto"/>
        <w:jc w:val="both"/>
        <w:rPr>
          <w:rFonts w:asciiTheme="minorHAnsi" w:hAnsiTheme="minorHAnsi" w:cstheme="minorHAnsi"/>
        </w:rPr>
      </w:pPr>
      <w:r w:rsidRPr="00C405EE">
        <w:rPr>
          <w:rFonts w:asciiTheme="minorHAnsi" w:hAnsiTheme="minorHAnsi" w:cstheme="minorHAnsi"/>
        </w:rPr>
        <w:t>codice fiscale |__|__|__|__|__|__|_</w:t>
      </w:r>
      <w:bookmarkStart w:id="0" w:name="_GoBack"/>
      <w:bookmarkEnd w:id="0"/>
      <w:r w:rsidRPr="00C405EE">
        <w:rPr>
          <w:rFonts w:asciiTheme="minorHAnsi" w:hAnsiTheme="minorHAnsi" w:cstheme="minorHAnsi"/>
        </w:rPr>
        <w:t>_|__|__|__|__|__|__|__|__|__|</w:t>
      </w:r>
    </w:p>
    <w:p w14:paraId="5384A528" w14:textId="77777777" w:rsidR="002C02FE" w:rsidRPr="00C405EE" w:rsidRDefault="002C02FE" w:rsidP="002C02FE">
      <w:pPr>
        <w:autoSpaceDE w:val="0"/>
        <w:spacing w:line="480" w:lineRule="auto"/>
        <w:jc w:val="both"/>
        <w:rPr>
          <w:rFonts w:asciiTheme="minorHAnsi" w:hAnsiTheme="minorHAnsi" w:cstheme="minorHAnsi"/>
        </w:rPr>
      </w:pPr>
      <w:r w:rsidRPr="00C405EE">
        <w:rPr>
          <w:rFonts w:asciiTheme="minorHAnsi" w:hAnsiTheme="minorHAnsi" w:cstheme="minorHAnsi"/>
        </w:rPr>
        <w:t>residente a ___________________________via_____________________________________</w:t>
      </w:r>
    </w:p>
    <w:p w14:paraId="22C0DDAE" w14:textId="77777777" w:rsidR="002C02FE" w:rsidRPr="00C405EE" w:rsidRDefault="002C02FE" w:rsidP="002C02FE">
      <w:pPr>
        <w:autoSpaceDE w:val="0"/>
        <w:spacing w:line="480" w:lineRule="auto"/>
        <w:jc w:val="both"/>
        <w:rPr>
          <w:rFonts w:asciiTheme="minorHAnsi" w:hAnsiTheme="minorHAnsi" w:cstheme="minorHAnsi"/>
        </w:rPr>
      </w:pPr>
      <w:r w:rsidRPr="00C405EE">
        <w:rPr>
          <w:rFonts w:asciiTheme="minorHAnsi" w:hAnsiTheme="minorHAnsi" w:cstheme="minorHAnsi"/>
        </w:rPr>
        <w:t xml:space="preserve">recapito tel. _____________________________ recapito </w:t>
      </w:r>
      <w:proofErr w:type="spellStart"/>
      <w:r w:rsidRPr="00C405EE">
        <w:rPr>
          <w:rFonts w:asciiTheme="minorHAnsi" w:hAnsiTheme="minorHAnsi" w:cstheme="minorHAnsi"/>
        </w:rPr>
        <w:t>cell</w:t>
      </w:r>
      <w:proofErr w:type="spellEnd"/>
      <w:r w:rsidRPr="00C405EE">
        <w:rPr>
          <w:rFonts w:asciiTheme="minorHAnsi" w:hAnsiTheme="minorHAnsi" w:cstheme="minorHAnsi"/>
        </w:rPr>
        <w:t>. _____________________</w:t>
      </w:r>
    </w:p>
    <w:p w14:paraId="5C051023" w14:textId="77777777" w:rsidR="002C02FE" w:rsidRPr="00C405EE" w:rsidRDefault="002C02FE" w:rsidP="002C02FE">
      <w:pPr>
        <w:autoSpaceDE w:val="0"/>
        <w:spacing w:line="480" w:lineRule="auto"/>
        <w:jc w:val="both"/>
        <w:rPr>
          <w:rFonts w:asciiTheme="minorHAnsi" w:hAnsiTheme="minorHAnsi" w:cstheme="minorHAnsi"/>
        </w:rPr>
      </w:pPr>
      <w:r w:rsidRPr="00C405EE">
        <w:rPr>
          <w:rFonts w:asciiTheme="minorHAnsi" w:hAnsiTheme="minorHAnsi" w:cstheme="minorHAnsi"/>
        </w:rPr>
        <w:t>indirizzo E-Mail ________________________________________________________</w:t>
      </w:r>
    </w:p>
    <w:p w14:paraId="4948E3D5" w14:textId="77777777" w:rsidR="002C02FE" w:rsidRPr="00C405EE" w:rsidRDefault="002C02FE" w:rsidP="002C02FE">
      <w:pPr>
        <w:autoSpaceDE w:val="0"/>
        <w:spacing w:line="480" w:lineRule="auto"/>
        <w:jc w:val="both"/>
        <w:rPr>
          <w:rFonts w:asciiTheme="minorHAnsi" w:hAnsiTheme="minorHAnsi" w:cstheme="minorHAnsi"/>
          <w:b/>
        </w:rPr>
      </w:pPr>
      <w:r w:rsidRPr="00C405EE">
        <w:rPr>
          <w:rFonts w:asciiTheme="minorHAnsi" w:hAnsiTheme="minorHAnsi" w:cstheme="minorHAnsi"/>
        </w:rPr>
        <w:t>in servizio con la qualifica di ______________________________________________________________</w:t>
      </w:r>
    </w:p>
    <w:p w14:paraId="0C594969" w14:textId="45D16D8B" w:rsidR="002C02FE" w:rsidRPr="00C405EE" w:rsidRDefault="002C02FE" w:rsidP="00924F87">
      <w:pPr>
        <w:autoSpaceDE w:val="0"/>
        <w:spacing w:line="480" w:lineRule="auto"/>
        <w:ind w:left="3540" w:firstLine="708"/>
        <w:jc w:val="both"/>
        <w:rPr>
          <w:rFonts w:asciiTheme="minorHAnsi" w:hAnsiTheme="minorHAnsi" w:cstheme="minorHAnsi"/>
        </w:rPr>
      </w:pPr>
      <w:r w:rsidRPr="00C405EE">
        <w:rPr>
          <w:rFonts w:asciiTheme="minorHAnsi" w:hAnsiTheme="minorHAnsi" w:cstheme="minorHAnsi"/>
          <w:b/>
        </w:rPr>
        <w:t>DICHIAR</w:t>
      </w:r>
      <w:r w:rsidR="00924F87" w:rsidRPr="00C405EE">
        <w:rPr>
          <w:rFonts w:asciiTheme="minorHAnsi" w:hAnsiTheme="minorHAnsi" w:cstheme="minorHAnsi"/>
          <w:b/>
        </w:rPr>
        <w:t>A</w:t>
      </w:r>
    </w:p>
    <w:p w14:paraId="5861EB41" w14:textId="77777777" w:rsidR="002C02FE" w:rsidRPr="00C405EE" w:rsidRDefault="002C02FE" w:rsidP="002C02FE">
      <w:pPr>
        <w:autoSpaceDE w:val="0"/>
        <w:jc w:val="both"/>
        <w:rPr>
          <w:rFonts w:asciiTheme="minorHAnsi" w:hAnsiTheme="minorHAnsi" w:cstheme="minorHAnsi"/>
        </w:rPr>
      </w:pPr>
      <w:r w:rsidRPr="00C405EE">
        <w:rPr>
          <w:rFonts w:asciiTheme="minorHAnsi" w:hAnsiTheme="minorHAnsi" w:cstheme="minorHAnsi"/>
        </w:rPr>
        <w:t>Di aderire alla selezione per l’attribuzione dell’incarico di Supporto operativo di progetto relativo alla figura professionale di:</w:t>
      </w:r>
    </w:p>
    <w:p w14:paraId="417CD5FA" w14:textId="77777777" w:rsidR="002C02FE" w:rsidRPr="00C405EE" w:rsidRDefault="002C02FE" w:rsidP="002C02FE">
      <w:pPr>
        <w:autoSpaceDE w:val="0"/>
        <w:jc w:val="both"/>
        <w:rPr>
          <w:rFonts w:asciiTheme="minorHAnsi" w:hAnsiTheme="minorHAnsi" w:cstheme="minorHAnsi"/>
        </w:rPr>
      </w:pPr>
    </w:p>
    <w:tbl>
      <w:tblPr>
        <w:tblStyle w:val="TableNormal"/>
        <w:tblW w:w="97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567"/>
        <w:gridCol w:w="2410"/>
        <w:gridCol w:w="1843"/>
        <w:gridCol w:w="1559"/>
      </w:tblGrid>
      <w:tr w:rsidR="00C405EE" w:rsidRPr="00C405EE" w14:paraId="68619335" w14:textId="77777777" w:rsidTr="00C405EE">
        <w:trPr>
          <w:trHeight w:val="510"/>
        </w:trPr>
        <w:tc>
          <w:tcPr>
            <w:tcW w:w="3402" w:type="dxa"/>
          </w:tcPr>
          <w:p w14:paraId="614F2C14" w14:textId="77777777" w:rsidR="00C405EE" w:rsidRPr="00C405EE" w:rsidRDefault="00C405EE" w:rsidP="00D62131">
            <w:pPr>
              <w:pStyle w:val="TableParagraph"/>
              <w:spacing w:before="219"/>
              <w:ind w:left="644" w:hanging="31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405EE">
              <w:rPr>
                <w:rFonts w:asciiTheme="minorHAnsi" w:hAnsiTheme="minorHAnsi" w:cstheme="minorHAnsi"/>
                <w:b/>
                <w:sz w:val="20"/>
                <w:szCs w:val="20"/>
              </w:rPr>
              <w:t>MODULO</w:t>
            </w:r>
          </w:p>
        </w:tc>
        <w:tc>
          <w:tcPr>
            <w:tcW w:w="567" w:type="dxa"/>
          </w:tcPr>
          <w:p w14:paraId="355AF014" w14:textId="77777777" w:rsidR="00C405EE" w:rsidRPr="00C405EE" w:rsidRDefault="00C405EE" w:rsidP="00D62131">
            <w:pPr>
              <w:pStyle w:val="TableParagraph"/>
              <w:spacing w:before="11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CB90FEB" w14:textId="77777777" w:rsidR="00C405EE" w:rsidRPr="00C405EE" w:rsidRDefault="00C405EE" w:rsidP="00D62131">
            <w:pPr>
              <w:pStyle w:val="TableParagraph"/>
              <w:ind w:left="11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405EE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>Ore</w:t>
            </w:r>
          </w:p>
        </w:tc>
        <w:tc>
          <w:tcPr>
            <w:tcW w:w="2410" w:type="dxa"/>
          </w:tcPr>
          <w:p w14:paraId="62A4B6B6" w14:textId="77777777" w:rsidR="00C405EE" w:rsidRPr="00C405EE" w:rsidRDefault="00C405EE" w:rsidP="00D62131">
            <w:pPr>
              <w:pStyle w:val="TableParagraph"/>
              <w:ind w:left="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C405EE">
              <w:rPr>
                <w:rFonts w:asciiTheme="minorHAnsi" w:hAnsiTheme="minorHAnsi" w:cstheme="minorHAnsi"/>
                <w:b/>
                <w:sz w:val="20"/>
                <w:szCs w:val="20"/>
              </w:rPr>
              <w:t>Plesso</w:t>
            </w:r>
            <w:proofErr w:type="spellEnd"/>
          </w:p>
        </w:tc>
        <w:tc>
          <w:tcPr>
            <w:tcW w:w="1843" w:type="dxa"/>
          </w:tcPr>
          <w:p w14:paraId="64024632" w14:textId="77777777" w:rsidR="00C405EE" w:rsidRPr="00C405EE" w:rsidRDefault="00C405EE" w:rsidP="00D62131">
            <w:pPr>
              <w:pStyle w:val="TableParagraph"/>
              <w:ind w:left="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C405EE">
              <w:rPr>
                <w:rFonts w:asciiTheme="minorHAnsi" w:hAnsiTheme="minorHAnsi" w:cstheme="minorHAnsi"/>
                <w:b/>
                <w:sz w:val="20"/>
                <w:szCs w:val="20"/>
              </w:rPr>
              <w:t>Periodo</w:t>
            </w:r>
            <w:proofErr w:type="spellEnd"/>
          </w:p>
        </w:tc>
        <w:tc>
          <w:tcPr>
            <w:tcW w:w="1559" w:type="dxa"/>
          </w:tcPr>
          <w:p w14:paraId="1D05FB88" w14:textId="25A1A59D" w:rsidR="00C405EE" w:rsidRPr="00C405EE" w:rsidRDefault="00C405EE" w:rsidP="00D6213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      </w:t>
            </w:r>
            <w:proofErr w:type="spellStart"/>
            <w:r w:rsidRPr="00C405EE">
              <w:rPr>
                <w:rFonts w:asciiTheme="minorHAnsi" w:hAnsiTheme="minorHAnsi" w:cstheme="minorHAnsi"/>
                <w:b/>
                <w:sz w:val="20"/>
                <w:szCs w:val="20"/>
              </w:rPr>
              <w:t>adesione</w:t>
            </w:r>
            <w:proofErr w:type="spellEnd"/>
            <w:r w:rsidRPr="00C405E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</w:tr>
      <w:tr w:rsidR="00C405EE" w:rsidRPr="00C405EE" w14:paraId="39C8C848" w14:textId="77777777" w:rsidTr="00C405EE">
        <w:trPr>
          <w:trHeight w:val="780"/>
        </w:trPr>
        <w:tc>
          <w:tcPr>
            <w:tcW w:w="3402" w:type="dxa"/>
          </w:tcPr>
          <w:p w14:paraId="02594FB2" w14:textId="77777777" w:rsidR="00C405EE" w:rsidRPr="00C405EE" w:rsidRDefault="00C405EE" w:rsidP="00971C58">
            <w:pPr>
              <w:pStyle w:val="TableParagraph"/>
              <w:numPr>
                <w:ilvl w:val="0"/>
                <w:numId w:val="44"/>
              </w:numPr>
              <w:spacing w:before="169"/>
              <w:rPr>
                <w:rFonts w:asciiTheme="minorHAnsi" w:hAnsiTheme="minorHAnsi" w:cstheme="minorHAnsi"/>
                <w:spacing w:val="-2"/>
                <w:sz w:val="20"/>
                <w:szCs w:val="20"/>
              </w:rPr>
            </w:pPr>
            <w:proofErr w:type="spellStart"/>
            <w:r w:rsidRPr="00C405EE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Raccontiamo</w:t>
            </w:r>
            <w:proofErr w:type="spellEnd"/>
            <w:r w:rsidRPr="00C405EE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con </w:t>
            </w:r>
            <w:proofErr w:type="spellStart"/>
            <w:r w:rsidRPr="00C405EE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il</w:t>
            </w:r>
            <w:proofErr w:type="spellEnd"/>
            <w:r w:rsidRPr="00C405EE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C405EE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Kamishibai</w:t>
            </w:r>
            <w:proofErr w:type="spellEnd"/>
            <w:r w:rsidRPr="00C405EE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e English Lab</w:t>
            </w:r>
          </w:p>
        </w:tc>
        <w:tc>
          <w:tcPr>
            <w:tcW w:w="567" w:type="dxa"/>
          </w:tcPr>
          <w:p w14:paraId="3753014F" w14:textId="77777777" w:rsidR="00C405EE" w:rsidRPr="00C405EE" w:rsidRDefault="00C405EE" w:rsidP="00D62131">
            <w:pPr>
              <w:pStyle w:val="TableParagraph"/>
              <w:spacing w:before="59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665FC89" w14:textId="77777777" w:rsidR="00C405EE" w:rsidRPr="00C405EE" w:rsidRDefault="00C405EE" w:rsidP="00D62131">
            <w:pPr>
              <w:pStyle w:val="TableParagraph"/>
              <w:spacing w:before="1"/>
              <w:ind w:left="11" w:right="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405EE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15</w:t>
            </w:r>
          </w:p>
        </w:tc>
        <w:tc>
          <w:tcPr>
            <w:tcW w:w="2410" w:type="dxa"/>
          </w:tcPr>
          <w:p w14:paraId="1195CD2B" w14:textId="77777777" w:rsidR="00C405EE" w:rsidRPr="00C405EE" w:rsidRDefault="00C405EE" w:rsidP="00D62131">
            <w:pPr>
              <w:pStyle w:val="TableParagraph"/>
              <w:spacing w:line="175" w:lineRule="exact"/>
              <w:ind w:left="104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AECA358" w14:textId="77777777" w:rsidR="00C405EE" w:rsidRPr="00C405EE" w:rsidRDefault="00C405EE" w:rsidP="00D62131">
            <w:pPr>
              <w:pStyle w:val="TableParagraph"/>
              <w:spacing w:line="175" w:lineRule="exact"/>
              <w:ind w:left="104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C405EE">
              <w:rPr>
                <w:rFonts w:asciiTheme="minorHAnsi" w:hAnsiTheme="minorHAnsi" w:cstheme="minorHAnsi"/>
                <w:sz w:val="20"/>
                <w:szCs w:val="20"/>
              </w:rPr>
              <w:t>Scuola</w:t>
            </w:r>
            <w:proofErr w:type="spellEnd"/>
            <w:r w:rsidRPr="00C405E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405EE">
              <w:rPr>
                <w:rFonts w:asciiTheme="minorHAnsi" w:hAnsiTheme="minorHAnsi" w:cstheme="minorHAnsi"/>
                <w:sz w:val="20"/>
                <w:szCs w:val="20"/>
              </w:rPr>
              <w:t>primaria</w:t>
            </w:r>
            <w:proofErr w:type="spellEnd"/>
            <w:r w:rsidRPr="00C405E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405EE">
              <w:rPr>
                <w:rFonts w:asciiTheme="minorHAnsi" w:hAnsiTheme="minorHAnsi" w:cstheme="minorHAnsi"/>
                <w:sz w:val="20"/>
                <w:szCs w:val="20"/>
              </w:rPr>
              <w:t>Rodano</w:t>
            </w:r>
            <w:proofErr w:type="spellEnd"/>
          </w:p>
        </w:tc>
        <w:tc>
          <w:tcPr>
            <w:tcW w:w="1843" w:type="dxa"/>
          </w:tcPr>
          <w:p w14:paraId="23432DB4" w14:textId="77777777" w:rsidR="00C405EE" w:rsidRPr="00C405EE" w:rsidRDefault="00C405EE" w:rsidP="00D62131">
            <w:pPr>
              <w:pStyle w:val="TableParagraph"/>
              <w:spacing w:line="175" w:lineRule="exact"/>
              <w:ind w:left="104"/>
              <w:rPr>
                <w:rFonts w:asciiTheme="minorHAnsi" w:hAnsiTheme="minorHAnsi" w:cstheme="minorHAnsi"/>
                <w:sz w:val="20"/>
                <w:szCs w:val="20"/>
              </w:rPr>
            </w:pPr>
            <w:r w:rsidRPr="00C405EE">
              <w:rPr>
                <w:rFonts w:asciiTheme="minorHAnsi" w:hAnsiTheme="minorHAnsi" w:cstheme="minorHAnsi"/>
                <w:sz w:val="20"/>
                <w:szCs w:val="20"/>
              </w:rPr>
              <w:t xml:space="preserve">Dal 16 al 27 </w:t>
            </w:r>
            <w:proofErr w:type="spellStart"/>
            <w:r w:rsidRPr="00C405EE">
              <w:rPr>
                <w:rFonts w:asciiTheme="minorHAnsi" w:hAnsiTheme="minorHAnsi" w:cstheme="minorHAnsi"/>
                <w:sz w:val="20"/>
                <w:szCs w:val="20"/>
              </w:rPr>
              <w:t>giugno</w:t>
            </w:r>
            <w:proofErr w:type="spellEnd"/>
          </w:p>
        </w:tc>
        <w:tc>
          <w:tcPr>
            <w:tcW w:w="1559" w:type="dxa"/>
          </w:tcPr>
          <w:p w14:paraId="0FDC4A1D" w14:textId="77777777" w:rsidR="00C405EE" w:rsidRPr="00C405EE" w:rsidRDefault="00C405EE" w:rsidP="00D6213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405EE" w:rsidRPr="00C405EE" w14:paraId="6B2FDE5D" w14:textId="77777777" w:rsidTr="00C405EE">
        <w:trPr>
          <w:trHeight w:val="781"/>
        </w:trPr>
        <w:tc>
          <w:tcPr>
            <w:tcW w:w="3402" w:type="dxa"/>
          </w:tcPr>
          <w:p w14:paraId="66B853F0" w14:textId="77777777" w:rsidR="00C405EE" w:rsidRPr="00C405EE" w:rsidRDefault="00C405EE" w:rsidP="00971C58">
            <w:pPr>
              <w:pStyle w:val="TableParagraph"/>
              <w:numPr>
                <w:ilvl w:val="0"/>
                <w:numId w:val="44"/>
              </w:numPr>
              <w:spacing w:before="61"/>
              <w:ind w:right="135"/>
              <w:rPr>
                <w:rFonts w:asciiTheme="minorHAnsi" w:hAnsiTheme="minorHAnsi" w:cstheme="minorHAnsi"/>
                <w:sz w:val="20"/>
                <w:szCs w:val="20"/>
              </w:rPr>
            </w:pPr>
            <w:r w:rsidRPr="00C405EE">
              <w:rPr>
                <w:rFonts w:asciiTheme="minorHAnsi" w:hAnsiTheme="minorHAnsi" w:cstheme="minorHAnsi"/>
                <w:sz w:val="20"/>
                <w:szCs w:val="20"/>
              </w:rPr>
              <w:t>"</w:t>
            </w:r>
            <w:proofErr w:type="spellStart"/>
            <w:r w:rsidRPr="00C405EE">
              <w:rPr>
                <w:rFonts w:asciiTheme="minorHAnsi" w:hAnsiTheme="minorHAnsi" w:cstheme="minorHAnsi"/>
                <w:sz w:val="20"/>
                <w:szCs w:val="20"/>
              </w:rPr>
              <w:t>Mi</w:t>
            </w:r>
            <w:proofErr w:type="spellEnd"/>
            <w:r w:rsidRPr="00C405E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405EE">
              <w:rPr>
                <w:rFonts w:asciiTheme="minorHAnsi" w:hAnsiTheme="minorHAnsi" w:cstheme="minorHAnsi"/>
                <w:sz w:val="20"/>
                <w:szCs w:val="20"/>
              </w:rPr>
              <w:t>piace</w:t>
            </w:r>
            <w:proofErr w:type="spellEnd"/>
            <w:r w:rsidRPr="00C405EE">
              <w:rPr>
                <w:rFonts w:asciiTheme="minorHAnsi" w:hAnsiTheme="minorHAnsi" w:cstheme="minorHAnsi"/>
                <w:sz w:val="20"/>
                <w:szCs w:val="20"/>
              </w:rPr>
              <w:t xml:space="preserve"> la</w:t>
            </w:r>
          </w:p>
          <w:p w14:paraId="4878F99A" w14:textId="77777777" w:rsidR="00C405EE" w:rsidRPr="00C405EE" w:rsidRDefault="00C405EE" w:rsidP="00D62131">
            <w:pPr>
              <w:pStyle w:val="TableParagraph"/>
              <w:spacing w:before="61"/>
              <w:ind w:left="143" w:right="13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C405EE">
              <w:rPr>
                <w:rFonts w:asciiTheme="minorHAnsi" w:hAnsiTheme="minorHAnsi" w:cstheme="minorHAnsi"/>
                <w:sz w:val="20"/>
                <w:szCs w:val="20"/>
              </w:rPr>
              <w:t>Musica</w:t>
            </w:r>
            <w:proofErr w:type="spellEnd"/>
            <w:r w:rsidRPr="00C405EE">
              <w:rPr>
                <w:rFonts w:asciiTheme="minorHAnsi" w:hAnsiTheme="minorHAnsi" w:cstheme="minorHAnsi"/>
                <w:sz w:val="20"/>
                <w:szCs w:val="20"/>
              </w:rPr>
              <w:t xml:space="preserve"> ...."</w:t>
            </w:r>
          </w:p>
        </w:tc>
        <w:tc>
          <w:tcPr>
            <w:tcW w:w="567" w:type="dxa"/>
          </w:tcPr>
          <w:p w14:paraId="640C537F" w14:textId="77777777" w:rsidR="00C405EE" w:rsidRPr="00C405EE" w:rsidRDefault="00C405EE" w:rsidP="00D62131">
            <w:pPr>
              <w:pStyle w:val="TableParagraph"/>
              <w:spacing w:before="59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7EC2513" w14:textId="77777777" w:rsidR="00C405EE" w:rsidRPr="00C405EE" w:rsidRDefault="00C405EE" w:rsidP="00D62131">
            <w:pPr>
              <w:pStyle w:val="TableParagraph"/>
              <w:spacing w:before="1"/>
              <w:ind w:left="11" w:right="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405EE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15</w:t>
            </w:r>
          </w:p>
        </w:tc>
        <w:tc>
          <w:tcPr>
            <w:tcW w:w="2410" w:type="dxa"/>
          </w:tcPr>
          <w:p w14:paraId="49571FFF" w14:textId="77777777" w:rsidR="00C405EE" w:rsidRPr="00C405EE" w:rsidRDefault="00C405EE" w:rsidP="00D62131">
            <w:pPr>
              <w:pStyle w:val="TableParagraph"/>
              <w:spacing w:before="1" w:line="175" w:lineRule="exact"/>
              <w:ind w:left="104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5431458" w14:textId="77777777" w:rsidR="00C405EE" w:rsidRPr="00C405EE" w:rsidRDefault="00C405EE" w:rsidP="00D62131">
            <w:pPr>
              <w:pStyle w:val="TableParagraph"/>
              <w:spacing w:before="1" w:line="175" w:lineRule="exact"/>
              <w:ind w:left="104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E73482A" w14:textId="77777777" w:rsidR="00C405EE" w:rsidRPr="00C405EE" w:rsidRDefault="00C405EE" w:rsidP="00D62131">
            <w:pPr>
              <w:pStyle w:val="TableParagraph"/>
              <w:spacing w:before="1" w:line="175" w:lineRule="exact"/>
              <w:ind w:left="104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C405EE">
              <w:rPr>
                <w:rFonts w:asciiTheme="minorHAnsi" w:hAnsiTheme="minorHAnsi" w:cstheme="minorHAnsi"/>
                <w:sz w:val="20"/>
                <w:szCs w:val="20"/>
              </w:rPr>
              <w:t>Scuola</w:t>
            </w:r>
            <w:proofErr w:type="spellEnd"/>
            <w:r w:rsidRPr="00C405E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405EE">
              <w:rPr>
                <w:rFonts w:asciiTheme="minorHAnsi" w:hAnsiTheme="minorHAnsi" w:cstheme="minorHAnsi"/>
                <w:sz w:val="20"/>
                <w:szCs w:val="20"/>
              </w:rPr>
              <w:t>primaria</w:t>
            </w:r>
            <w:proofErr w:type="spellEnd"/>
            <w:r w:rsidRPr="00C405E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405EE">
              <w:rPr>
                <w:rFonts w:asciiTheme="minorHAnsi" w:hAnsiTheme="minorHAnsi" w:cstheme="minorHAnsi"/>
                <w:sz w:val="20"/>
                <w:szCs w:val="20"/>
              </w:rPr>
              <w:t>Settala</w:t>
            </w:r>
            <w:proofErr w:type="spellEnd"/>
          </w:p>
        </w:tc>
        <w:tc>
          <w:tcPr>
            <w:tcW w:w="1843" w:type="dxa"/>
          </w:tcPr>
          <w:p w14:paraId="79702EEF" w14:textId="77777777" w:rsidR="00C405EE" w:rsidRPr="00C405EE" w:rsidRDefault="00C405EE" w:rsidP="00D62131">
            <w:pPr>
              <w:pStyle w:val="TableParagraph"/>
              <w:spacing w:before="1" w:line="175" w:lineRule="exact"/>
              <w:ind w:left="104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7A43486" w14:textId="77777777" w:rsidR="00C405EE" w:rsidRPr="00C405EE" w:rsidRDefault="00C405EE" w:rsidP="00D62131">
            <w:pPr>
              <w:pStyle w:val="TableParagraph"/>
              <w:spacing w:before="1" w:line="175" w:lineRule="exact"/>
              <w:ind w:left="104"/>
              <w:rPr>
                <w:rFonts w:asciiTheme="minorHAnsi" w:hAnsiTheme="minorHAnsi" w:cstheme="minorHAnsi"/>
                <w:sz w:val="20"/>
                <w:szCs w:val="20"/>
              </w:rPr>
            </w:pPr>
            <w:r w:rsidRPr="00C405EE">
              <w:rPr>
                <w:rFonts w:asciiTheme="minorHAnsi" w:hAnsiTheme="minorHAnsi" w:cstheme="minorHAnsi"/>
                <w:sz w:val="20"/>
                <w:szCs w:val="20"/>
              </w:rPr>
              <w:t xml:space="preserve">Dal 16 al 27 </w:t>
            </w:r>
            <w:proofErr w:type="spellStart"/>
            <w:r w:rsidRPr="00C405EE">
              <w:rPr>
                <w:rFonts w:asciiTheme="minorHAnsi" w:hAnsiTheme="minorHAnsi" w:cstheme="minorHAnsi"/>
                <w:sz w:val="20"/>
                <w:szCs w:val="20"/>
              </w:rPr>
              <w:t>giugno</w:t>
            </w:r>
            <w:proofErr w:type="spellEnd"/>
          </w:p>
        </w:tc>
        <w:tc>
          <w:tcPr>
            <w:tcW w:w="1559" w:type="dxa"/>
          </w:tcPr>
          <w:p w14:paraId="38823B54" w14:textId="77777777" w:rsidR="00C405EE" w:rsidRPr="00C405EE" w:rsidRDefault="00C405EE" w:rsidP="00D6213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D29A4EB" w14:textId="77777777" w:rsidR="002C02FE" w:rsidRPr="00C405EE" w:rsidRDefault="002C02FE" w:rsidP="002C02FE">
      <w:pPr>
        <w:autoSpaceDE w:val="0"/>
        <w:jc w:val="both"/>
        <w:rPr>
          <w:rFonts w:asciiTheme="minorHAnsi" w:hAnsiTheme="minorHAnsi" w:cstheme="minorHAnsi"/>
        </w:rPr>
      </w:pPr>
    </w:p>
    <w:p w14:paraId="71A8C80D" w14:textId="77777777" w:rsidR="002C02FE" w:rsidRPr="00C405EE" w:rsidRDefault="002C02FE" w:rsidP="002C02FE">
      <w:pPr>
        <w:autoSpaceDE w:val="0"/>
        <w:jc w:val="both"/>
        <w:rPr>
          <w:rFonts w:asciiTheme="minorHAnsi" w:hAnsiTheme="minorHAnsi" w:cstheme="minorHAnsi"/>
          <w:lang w:eastAsia="ar-SA"/>
        </w:rPr>
      </w:pPr>
      <w:r w:rsidRPr="00C405EE">
        <w:rPr>
          <w:rFonts w:asciiTheme="minorHAnsi" w:hAnsiTheme="minorHAnsi" w:cstheme="minorHAnsi"/>
        </w:rPr>
        <w:t>A tal fine, consapevole della responsabilità penale e della decadenza da eventuali benefici acquisiti</w:t>
      </w:r>
    </w:p>
    <w:p w14:paraId="730F7E26" w14:textId="77777777" w:rsidR="002C02FE" w:rsidRPr="00C405EE" w:rsidRDefault="002C02FE" w:rsidP="002C02FE">
      <w:pPr>
        <w:autoSpaceDE w:val="0"/>
        <w:jc w:val="both"/>
        <w:rPr>
          <w:rFonts w:asciiTheme="minorHAnsi" w:hAnsiTheme="minorHAnsi" w:cstheme="minorHAnsi"/>
        </w:rPr>
      </w:pPr>
      <w:r w:rsidRPr="00C405EE">
        <w:rPr>
          <w:rFonts w:asciiTheme="minorHAnsi" w:hAnsiTheme="minorHAnsi" w:cstheme="minorHAnsi"/>
        </w:rPr>
        <w:t xml:space="preserve">nel caso di dichiarazioni mendaci, </w:t>
      </w:r>
      <w:r w:rsidRPr="00C405EE">
        <w:rPr>
          <w:rFonts w:asciiTheme="minorHAnsi" w:hAnsiTheme="minorHAnsi" w:cstheme="minorHAnsi"/>
          <w:b/>
        </w:rPr>
        <w:t>dichiara</w:t>
      </w:r>
      <w:r w:rsidRPr="00C405EE">
        <w:rPr>
          <w:rFonts w:asciiTheme="minorHAnsi" w:hAnsiTheme="minorHAnsi" w:cstheme="minorHAnsi"/>
        </w:rPr>
        <w:t xml:space="preserve"> sotto la propria responsabilità quanto segue:</w:t>
      </w:r>
    </w:p>
    <w:p w14:paraId="34677982" w14:textId="77777777" w:rsidR="002C02FE" w:rsidRPr="00C405EE" w:rsidRDefault="002C02FE" w:rsidP="002C02FE">
      <w:pPr>
        <w:pStyle w:val="Paragrafoelenco"/>
        <w:numPr>
          <w:ilvl w:val="0"/>
          <w:numId w:val="24"/>
        </w:numPr>
        <w:suppressAutoHyphens/>
        <w:autoSpaceDE w:val="0"/>
        <w:jc w:val="both"/>
        <w:rPr>
          <w:rFonts w:asciiTheme="minorHAnsi" w:hAnsiTheme="minorHAnsi" w:cstheme="minorHAnsi"/>
          <w:sz w:val="20"/>
          <w:szCs w:val="20"/>
        </w:rPr>
      </w:pPr>
      <w:r w:rsidRPr="00C405EE">
        <w:rPr>
          <w:rFonts w:asciiTheme="minorHAnsi" w:hAnsiTheme="minorHAnsi" w:cstheme="minorHAnsi"/>
          <w:sz w:val="20"/>
          <w:szCs w:val="20"/>
        </w:rPr>
        <w:t>di aver preso visione delle condizioni previste dal bando</w:t>
      </w:r>
    </w:p>
    <w:p w14:paraId="00AD33E4" w14:textId="77777777" w:rsidR="002C02FE" w:rsidRPr="00C405EE" w:rsidRDefault="002C02FE" w:rsidP="002C02FE">
      <w:pPr>
        <w:pStyle w:val="Paragrafoelenco"/>
        <w:numPr>
          <w:ilvl w:val="0"/>
          <w:numId w:val="24"/>
        </w:numPr>
        <w:suppressAutoHyphens/>
        <w:autoSpaceDE w:val="0"/>
        <w:jc w:val="both"/>
        <w:rPr>
          <w:rFonts w:asciiTheme="minorHAnsi" w:hAnsiTheme="minorHAnsi" w:cstheme="minorHAnsi"/>
          <w:sz w:val="20"/>
          <w:szCs w:val="20"/>
        </w:rPr>
      </w:pPr>
      <w:r w:rsidRPr="00C405EE">
        <w:rPr>
          <w:rFonts w:asciiTheme="minorHAnsi" w:hAnsiTheme="minorHAnsi" w:cstheme="minorHAnsi"/>
          <w:sz w:val="20"/>
          <w:szCs w:val="20"/>
        </w:rPr>
        <w:t>di essere in godimento dei diritti politici</w:t>
      </w:r>
    </w:p>
    <w:p w14:paraId="0FAC6622" w14:textId="77777777" w:rsidR="002C02FE" w:rsidRPr="00C405EE" w:rsidRDefault="002C02FE" w:rsidP="002C02FE">
      <w:pPr>
        <w:pStyle w:val="Paragrafoelenco"/>
        <w:numPr>
          <w:ilvl w:val="0"/>
          <w:numId w:val="24"/>
        </w:numPr>
        <w:suppressAutoHyphens/>
        <w:autoSpaceDE w:val="0"/>
        <w:jc w:val="both"/>
        <w:rPr>
          <w:rFonts w:asciiTheme="minorHAnsi" w:hAnsiTheme="minorHAnsi" w:cstheme="minorHAnsi"/>
          <w:sz w:val="20"/>
          <w:szCs w:val="20"/>
        </w:rPr>
      </w:pPr>
      <w:r w:rsidRPr="00C405EE">
        <w:rPr>
          <w:rFonts w:asciiTheme="minorHAnsi" w:hAnsiTheme="minorHAnsi" w:cstheme="minorHAnsi"/>
          <w:sz w:val="20"/>
          <w:szCs w:val="20"/>
        </w:rPr>
        <w:t xml:space="preserve">di non aver subito condanne penali ovvero di avere i seguenti provvedimenti penali pendenti: </w:t>
      </w:r>
    </w:p>
    <w:p w14:paraId="63D6D196" w14:textId="77777777" w:rsidR="002C02FE" w:rsidRPr="00C405EE" w:rsidRDefault="002C02FE" w:rsidP="002C02FE">
      <w:pPr>
        <w:pStyle w:val="Paragrafoelenco"/>
        <w:autoSpaceDE w:val="0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4333456A" w14:textId="77777777" w:rsidR="002C02FE" w:rsidRPr="00C405EE" w:rsidRDefault="002C02FE" w:rsidP="002C02FE">
      <w:pPr>
        <w:pStyle w:val="Paragrafoelenco"/>
        <w:autoSpaceDE w:val="0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C405EE">
        <w:rPr>
          <w:rFonts w:asciiTheme="minorHAnsi" w:hAnsiTheme="minorHAnsi" w:cstheme="minorHAnsi"/>
          <w:sz w:val="20"/>
          <w:szCs w:val="20"/>
        </w:rPr>
        <w:t>__________________________________________________________________</w:t>
      </w:r>
    </w:p>
    <w:p w14:paraId="20FAD478" w14:textId="77777777" w:rsidR="002C02FE" w:rsidRPr="00C405EE" w:rsidRDefault="002C02FE" w:rsidP="002C02FE">
      <w:pPr>
        <w:pStyle w:val="Paragrafoelenco"/>
        <w:numPr>
          <w:ilvl w:val="0"/>
          <w:numId w:val="24"/>
        </w:numPr>
        <w:suppressAutoHyphens/>
        <w:autoSpaceDE w:val="0"/>
        <w:jc w:val="both"/>
        <w:rPr>
          <w:rFonts w:asciiTheme="minorHAnsi" w:hAnsiTheme="minorHAnsi" w:cstheme="minorHAnsi"/>
          <w:sz w:val="20"/>
          <w:szCs w:val="20"/>
        </w:rPr>
      </w:pPr>
      <w:r w:rsidRPr="00C405EE">
        <w:rPr>
          <w:rFonts w:asciiTheme="minorHAnsi" w:hAnsiTheme="minorHAnsi" w:cstheme="minorHAnsi"/>
          <w:sz w:val="20"/>
          <w:szCs w:val="20"/>
        </w:rPr>
        <w:t xml:space="preserve">di non avere procedimenti penali pendenti, ovvero di avere i seguenti procedimenti penali </w:t>
      </w:r>
      <w:proofErr w:type="gramStart"/>
      <w:r w:rsidRPr="00C405EE">
        <w:rPr>
          <w:rFonts w:asciiTheme="minorHAnsi" w:hAnsiTheme="minorHAnsi" w:cstheme="minorHAnsi"/>
          <w:sz w:val="20"/>
          <w:szCs w:val="20"/>
        </w:rPr>
        <w:t>pendenti :</w:t>
      </w:r>
      <w:proofErr w:type="gramEnd"/>
      <w:r w:rsidRPr="00C405EE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1B5B4B8" w14:textId="77777777" w:rsidR="002C02FE" w:rsidRPr="00C405EE" w:rsidRDefault="002C02FE" w:rsidP="002C02FE">
      <w:pPr>
        <w:pStyle w:val="Paragrafoelenco"/>
        <w:autoSpaceDE w:val="0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42E2C85E" w14:textId="77777777" w:rsidR="002C02FE" w:rsidRPr="00C405EE" w:rsidRDefault="002C02FE" w:rsidP="002C02FE">
      <w:pPr>
        <w:pStyle w:val="Paragrafoelenco"/>
        <w:autoSpaceDE w:val="0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C405EE">
        <w:rPr>
          <w:rFonts w:asciiTheme="minorHAnsi" w:hAnsiTheme="minorHAnsi" w:cstheme="minorHAnsi"/>
          <w:sz w:val="20"/>
          <w:szCs w:val="20"/>
        </w:rPr>
        <w:t>__________________________________________________________________</w:t>
      </w:r>
    </w:p>
    <w:p w14:paraId="112D899B" w14:textId="77777777" w:rsidR="002C02FE" w:rsidRPr="00C405EE" w:rsidRDefault="002C02FE" w:rsidP="002C02FE">
      <w:pPr>
        <w:pStyle w:val="Paragrafoelenco"/>
        <w:numPr>
          <w:ilvl w:val="0"/>
          <w:numId w:val="24"/>
        </w:numPr>
        <w:suppressAutoHyphens/>
        <w:autoSpaceDE w:val="0"/>
        <w:jc w:val="both"/>
        <w:rPr>
          <w:rFonts w:asciiTheme="minorHAnsi" w:hAnsiTheme="minorHAnsi" w:cstheme="minorHAnsi"/>
          <w:sz w:val="20"/>
          <w:szCs w:val="20"/>
        </w:rPr>
      </w:pPr>
      <w:r w:rsidRPr="00C405EE">
        <w:rPr>
          <w:rFonts w:asciiTheme="minorHAnsi" w:hAnsiTheme="minorHAnsi" w:cstheme="minorHAnsi"/>
          <w:sz w:val="20"/>
          <w:szCs w:val="20"/>
        </w:rPr>
        <w:t>di impegnarsi a documentare puntualmente tutta l’attività svolta</w:t>
      </w:r>
    </w:p>
    <w:p w14:paraId="1B04AF6A" w14:textId="77777777" w:rsidR="002C02FE" w:rsidRPr="00C405EE" w:rsidRDefault="002C02FE" w:rsidP="002C02FE">
      <w:pPr>
        <w:pStyle w:val="Paragrafoelenco"/>
        <w:numPr>
          <w:ilvl w:val="0"/>
          <w:numId w:val="24"/>
        </w:numPr>
        <w:suppressAutoHyphens/>
        <w:autoSpaceDE w:val="0"/>
        <w:jc w:val="both"/>
        <w:rPr>
          <w:rFonts w:asciiTheme="minorHAnsi" w:hAnsiTheme="minorHAnsi" w:cstheme="minorHAnsi"/>
          <w:sz w:val="20"/>
          <w:szCs w:val="20"/>
        </w:rPr>
      </w:pPr>
      <w:r w:rsidRPr="00C405EE">
        <w:rPr>
          <w:rFonts w:asciiTheme="minorHAnsi" w:hAnsiTheme="minorHAnsi" w:cstheme="minorHAnsi"/>
          <w:sz w:val="20"/>
          <w:szCs w:val="20"/>
        </w:rPr>
        <w:lastRenderedPageBreak/>
        <w:t>di essere disponibile ad adattarsi al calendario definito dal Gruppo Operativo di Piano</w:t>
      </w:r>
    </w:p>
    <w:p w14:paraId="1DCA4083" w14:textId="77777777" w:rsidR="002C02FE" w:rsidRPr="00C405EE" w:rsidRDefault="002C02FE" w:rsidP="002C02FE">
      <w:pPr>
        <w:pStyle w:val="Paragrafoelenco"/>
        <w:numPr>
          <w:ilvl w:val="0"/>
          <w:numId w:val="24"/>
        </w:numPr>
        <w:suppressAutoHyphens/>
        <w:autoSpaceDE w:val="0"/>
        <w:jc w:val="both"/>
        <w:rPr>
          <w:rFonts w:asciiTheme="minorHAnsi" w:hAnsiTheme="minorHAnsi" w:cstheme="minorHAnsi"/>
          <w:sz w:val="20"/>
          <w:szCs w:val="20"/>
        </w:rPr>
      </w:pPr>
      <w:r w:rsidRPr="00C405EE">
        <w:rPr>
          <w:rFonts w:asciiTheme="minorHAnsi" w:hAnsiTheme="minorHAnsi" w:cstheme="minorHAnsi"/>
          <w:sz w:val="20"/>
          <w:szCs w:val="20"/>
        </w:rPr>
        <w:t>di non essere in alcuna delle condizioni di incompatibilità con l’incarico previsti dalla norma vigente</w:t>
      </w:r>
    </w:p>
    <w:p w14:paraId="1A39921B" w14:textId="77777777" w:rsidR="003C3273" w:rsidRPr="00C405EE" w:rsidRDefault="003C3273" w:rsidP="003C3273">
      <w:pPr>
        <w:suppressAutoHyphens/>
        <w:autoSpaceDE w:val="0"/>
        <w:jc w:val="both"/>
        <w:rPr>
          <w:rFonts w:asciiTheme="minorHAnsi" w:hAnsiTheme="minorHAnsi" w:cstheme="minorHAnsi"/>
        </w:rPr>
      </w:pPr>
    </w:p>
    <w:p w14:paraId="58E59E3A" w14:textId="77777777" w:rsidR="003C3273" w:rsidRPr="00C405EE" w:rsidRDefault="003C3273" w:rsidP="003C3273">
      <w:pPr>
        <w:suppressAutoHyphens/>
        <w:autoSpaceDE w:val="0"/>
        <w:jc w:val="both"/>
        <w:rPr>
          <w:rFonts w:asciiTheme="minorHAnsi" w:hAnsiTheme="minorHAnsi" w:cstheme="minorHAnsi"/>
        </w:rPr>
      </w:pPr>
    </w:p>
    <w:p w14:paraId="7319B49C" w14:textId="75789BBB" w:rsidR="002C02FE" w:rsidRPr="00C405EE" w:rsidRDefault="002C02FE" w:rsidP="002C02FE">
      <w:pPr>
        <w:widowControl w:val="0"/>
        <w:autoSpaceDE w:val="0"/>
        <w:ind w:right="-20"/>
        <w:jc w:val="both"/>
        <w:rPr>
          <w:rFonts w:asciiTheme="minorHAnsi" w:hAnsiTheme="minorHAnsi" w:cstheme="minorHAnsi"/>
        </w:rPr>
      </w:pPr>
    </w:p>
    <w:p w14:paraId="5982B462" w14:textId="77777777" w:rsidR="00C14048" w:rsidRPr="00C405EE" w:rsidRDefault="00C14048" w:rsidP="002C02FE">
      <w:pPr>
        <w:widowControl w:val="0"/>
        <w:autoSpaceDE w:val="0"/>
        <w:ind w:right="-20"/>
        <w:jc w:val="both"/>
        <w:rPr>
          <w:rFonts w:asciiTheme="minorHAnsi" w:hAnsiTheme="minorHAnsi" w:cstheme="minorHAnsi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1559"/>
        <w:gridCol w:w="1843"/>
        <w:gridCol w:w="2976"/>
      </w:tblGrid>
      <w:tr w:rsidR="003C3273" w:rsidRPr="00C405EE" w14:paraId="0C8C5A84" w14:textId="77777777" w:rsidTr="00C14048">
        <w:tc>
          <w:tcPr>
            <w:tcW w:w="3823" w:type="dxa"/>
          </w:tcPr>
          <w:p w14:paraId="300EB7CD" w14:textId="77777777" w:rsidR="003C3273" w:rsidRPr="00C405EE" w:rsidRDefault="003C3273" w:rsidP="00BA0B54">
            <w:pPr>
              <w:pStyle w:val="Default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C405EE">
              <w:rPr>
                <w:rFonts w:asciiTheme="minorHAnsi" w:eastAsia="Times New Roman" w:hAnsiTheme="minorHAnsi" w:cstheme="minorHAnsi"/>
                <w:sz w:val="20"/>
                <w:szCs w:val="20"/>
              </w:rPr>
              <w:t>CRITERI SELEZIONE PROFILO CS</w:t>
            </w:r>
          </w:p>
        </w:tc>
        <w:tc>
          <w:tcPr>
            <w:tcW w:w="1559" w:type="dxa"/>
          </w:tcPr>
          <w:p w14:paraId="3FAE0BF7" w14:textId="77777777" w:rsidR="003C3273" w:rsidRPr="00C405EE" w:rsidRDefault="003C3273" w:rsidP="00BA0B54">
            <w:pPr>
              <w:pStyle w:val="Default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C405EE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PUNTEGGIO ASSEGNATO </w:t>
            </w:r>
          </w:p>
        </w:tc>
        <w:tc>
          <w:tcPr>
            <w:tcW w:w="1843" w:type="dxa"/>
          </w:tcPr>
          <w:p w14:paraId="130DCA11" w14:textId="77777777" w:rsidR="003C3273" w:rsidRPr="00C405EE" w:rsidRDefault="003C3273" w:rsidP="00BA0B54">
            <w:pPr>
              <w:pStyle w:val="Default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C405EE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PUNTEGGIO A CURA DEL CANDIDATO </w:t>
            </w:r>
          </w:p>
        </w:tc>
        <w:tc>
          <w:tcPr>
            <w:tcW w:w="2976" w:type="dxa"/>
          </w:tcPr>
          <w:p w14:paraId="130D9EA8" w14:textId="77777777" w:rsidR="003C3273" w:rsidRPr="00C405EE" w:rsidRDefault="003C3273" w:rsidP="00BA0B54">
            <w:pPr>
              <w:pStyle w:val="Default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C405EE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PUNTEGGIO A CURA DELL’UFFICIO </w:t>
            </w:r>
          </w:p>
        </w:tc>
      </w:tr>
      <w:tr w:rsidR="003C3273" w:rsidRPr="00C405EE" w14:paraId="70047B60" w14:textId="77777777" w:rsidTr="00C14048">
        <w:tc>
          <w:tcPr>
            <w:tcW w:w="3823" w:type="dxa"/>
          </w:tcPr>
          <w:p w14:paraId="7F79385D" w14:textId="77777777" w:rsidR="003C3273" w:rsidRPr="00C405EE" w:rsidRDefault="003C3273" w:rsidP="00BA0B54">
            <w:pPr>
              <w:pStyle w:val="Default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r w:rsidRPr="00C405EE">
              <w:rPr>
                <w:rFonts w:asciiTheme="minorHAnsi" w:eastAsia="Times New Roman" w:hAnsiTheme="minorHAnsi" w:cstheme="minorHAnsi"/>
                <w:sz w:val="20"/>
                <w:szCs w:val="20"/>
              </w:rPr>
              <w:t>appartenenza al plesso  dove si svolge il progetto</w:t>
            </w:r>
          </w:p>
        </w:tc>
        <w:tc>
          <w:tcPr>
            <w:tcW w:w="1559" w:type="dxa"/>
          </w:tcPr>
          <w:p w14:paraId="687453C0" w14:textId="77777777" w:rsidR="003C3273" w:rsidRPr="00C405EE" w:rsidRDefault="003C3273" w:rsidP="00BA0B54">
            <w:pPr>
              <w:pStyle w:val="Default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r w:rsidRPr="00C405EE">
              <w:rPr>
                <w:rFonts w:asciiTheme="minorHAnsi" w:eastAsia="Times New Roman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14:paraId="51BDD247" w14:textId="77777777" w:rsidR="003C3273" w:rsidRPr="00C405EE" w:rsidRDefault="003C3273" w:rsidP="00BA0B54">
            <w:pPr>
              <w:pStyle w:val="Default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76" w:type="dxa"/>
          </w:tcPr>
          <w:p w14:paraId="7A38CC59" w14:textId="77777777" w:rsidR="003C3273" w:rsidRPr="00C405EE" w:rsidRDefault="003C3273" w:rsidP="00BA0B54">
            <w:pPr>
              <w:pStyle w:val="Default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</w:p>
        </w:tc>
      </w:tr>
      <w:tr w:rsidR="003C3273" w:rsidRPr="00C405EE" w14:paraId="4F0B0242" w14:textId="77777777" w:rsidTr="00C14048">
        <w:tc>
          <w:tcPr>
            <w:tcW w:w="3823" w:type="dxa"/>
          </w:tcPr>
          <w:p w14:paraId="76FDF441" w14:textId="77777777" w:rsidR="003C3273" w:rsidRPr="00C405EE" w:rsidRDefault="003C3273" w:rsidP="00BA0B54">
            <w:pPr>
              <w:pStyle w:val="Default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r w:rsidRPr="00C405EE">
              <w:rPr>
                <w:rFonts w:asciiTheme="minorHAnsi" w:eastAsia="Times New Roman" w:hAnsiTheme="minorHAnsi" w:cstheme="minorHAnsi"/>
                <w:sz w:val="20"/>
                <w:szCs w:val="20"/>
              </w:rPr>
              <w:t>anzianità di servizio di ruolo nella scuola di titolarità</w:t>
            </w:r>
          </w:p>
        </w:tc>
        <w:tc>
          <w:tcPr>
            <w:tcW w:w="1559" w:type="dxa"/>
          </w:tcPr>
          <w:p w14:paraId="07904E7D" w14:textId="77777777" w:rsidR="003C3273" w:rsidRPr="00C405EE" w:rsidRDefault="003C3273" w:rsidP="00BA0B54">
            <w:pPr>
              <w:pStyle w:val="Default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r w:rsidRPr="00C405EE">
              <w:rPr>
                <w:rFonts w:asciiTheme="minorHAnsi" w:eastAsia="Times New Roman" w:hAnsiTheme="minorHAnsi" w:cstheme="minorHAnsi"/>
                <w:sz w:val="20"/>
                <w:szCs w:val="20"/>
              </w:rPr>
              <w:t>0,50 PER ANNO (fino ad un massimo di 10)</w:t>
            </w:r>
          </w:p>
        </w:tc>
        <w:tc>
          <w:tcPr>
            <w:tcW w:w="1843" w:type="dxa"/>
          </w:tcPr>
          <w:p w14:paraId="461FC20A" w14:textId="77777777" w:rsidR="003C3273" w:rsidRPr="00C405EE" w:rsidRDefault="003C3273" w:rsidP="00BA0B54">
            <w:pPr>
              <w:pStyle w:val="Default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76" w:type="dxa"/>
          </w:tcPr>
          <w:p w14:paraId="4B63CF0D" w14:textId="77777777" w:rsidR="003C3273" w:rsidRPr="00C405EE" w:rsidRDefault="003C3273" w:rsidP="00BA0B54">
            <w:pPr>
              <w:pStyle w:val="Default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</w:p>
        </w:tc>
      </w:tr>
      <w:tr w:rsidR="003C3273" w:rsidRPr="00C405EE" w14:paraId="7EC036D7" w14:textId="77777777" w:rsidTr="00C14048">
        <w:tc>
          <w:tcPr>
            <w:tcW w:w="3823" w:type="dxa"/>
          </w:tcPr>
          <w:p w14:paraId="74628453" w14:textId="77777777" w:rsidR="003C3273" w:rsidRPr="00C405EE" w:rsidRDefault="003C3273" w:rsidP="00BA0B54">
            <w:pPr>
              <w:pStyle w:val="Default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r w:rsidRPr="00C405EE">
              <w:rPr>
                <w:rFonts w:asciiTheme="minorHAnsi" w:eastAsia="Times New Roman" w:hAnsiTheme="minorHAnsi" w:cstheme="minorHAnsi"/>
                <w:sz w:val="20"/>
                <w:szCs w:val="20"/>
              </w:rPr>
              <w:t>anzianità di servizio non di ruolo nell’istituto</w:t>
            </w:r>
          </w:p>
        </w:tc>
        <w:tc>
          <w:tcPr>
            <w:tcW w:w="1559" w:type="dxa"/>
          </w:tcPr>
          <w:p w14:paraId="027B6901" w14:textId="77777777" w:rsidR="003C3273" w:rsidRPr="00C405EE" w:rsidRDefault="003C3273" w:rsidP="00BA0B54">
            <w:pPr>
              <w:pStyle w:val="Default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r w:rsidRPr="00C405EE">
              <w:rPr>
                <w:rFonts w:asciiTheme="minorHAnsi" w:eastAsia="Times New Roman" w:hAnsiTheme="minorHAnsi" w:cstheme="minorHAnsi"/>
                <w:sz w:val="20"/>
                <w:szCs w:val="20"/>
              </w:rPr>
              <w:t>0,30 PER ANNO (fino ad un massimo di 3)</w:t>
            </w:r>
          </w:p>
        </w:tc>
        <w:tc>
          <w:tcPr>
            <w:tcW w:w="1843" w:type="dxa"/>
          </w:tcPr>
          <w:p w14:paraId="537800C9" w14:textId="77777777" w:rsidR="003C3273" w:rsidRPr="00C405EE" w:rsidRDefault="003C3273" w:rsidP="00BA0B54">
            <w:pPr>
              <w:pStyle w:val="Default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76" w:type="dxa"/>
          </w:tcPr>
          <w:p w14:paraId="3DC30C6B" w14:textId="77777777" w:rsidR="003C3273" w:rsidRPr="00C405EE" w:rsidRDefault="003C3273" w:rsidP="00BA0B54">
            <w:pPr>
              <w:pStyle w:val="Default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</w:p>
        </w:tc>
      </w:tr>
      <w:tr w:rsidR="003C3273" w:rsidRPr="00C405EE" w14:paraId="0A728A87" w14:textId="77777777" w:rsidTr="00C14048">
        <w:tc>
          <w:tcPr>
            <w:tcW w:w="3823" w:type="dxa"/>
          </w:tcPr>
          <w:p w14:paraId="2F04CB5F" w14:textId="77777777" w:rsidR="003C3273" w:rsidRPr="00C405EE" w:rsidRDefault="003C3273" w:rsidP="00BA0B54">
            <w:pPr>
              <w:pStyle w:val="Default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r w:rsidRPr="00C405EE">
              <w:rPr>
                <w:rFonts w:asciiTheme="minorHAnsi" w:eastAsia="Times New Roman" w:hAnsiTheme="minorHAnsi" w:cstheme="minorHAnsi"/>
                <w:sz w:val="20"/>
                <w:szCs w:val="20"/>
              </w:rPr>
              <w:t>diploma</w:t>
            </w:r>
          </w:p>
        </w:tc>
        <w:tc>
          <w:tcPr>
            <w:tcW w:w="1559" w:type="dxa"/>
          </w:tcPr>
          <w:p w14:paraId="65FAB953" w14:textId="77777777" w:rsidR="003C3273" w:rsidRPr="00C405EE" w:rsidRDefault="003C3273" w:rsidP="00BA0B54">
            <w:pPr>
              <w:pStyle w:val="Default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r w:rsidRPr="00C405EE">
              <w:rPr>
                <w:rFonts w:asciiTheme="minorHAnsi" w:eastAsia="Times New Roman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843" w:type="dxa"/>
          </w:tcPr>
          <w:p w14:paraId="5EA49FBC" w14:textId="77777777" w:rsidR="003C3273" w:rsidRPr="00C405EE" w:rsidRDefault="003C3273" w:rsidP="00BA0B54">
            <w:pPr>
              <w:pStyle w:val="Default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76" w:type="dxa"/>
          </w:tcPr>
          <w:p w14:paraId="6C90CF6D" w14:textId="77777777" w:rsidR="003C3273" w:rsidRPr="00C405EE" w:rsidRDefault="003C3273" w:rsidP="00BA0B54">
            <w:pPr>
              <w:pStyle w:val="Default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</w:p>
        </w:tc>
      </w:tr>
      <w:tr w:rsidR="003C3273" w:rsidRPr="00C405EE" w14:paraId="3CA2D860" w14:textId="77777777" w:rsidTr="00C14048">
        <w:tc>
          <w:tcPr>
            <w:tcW w:w="3823" w:type="dxa"/>
          </w:tcPr>
          <w:p w14:paraId="67390F51" w14:textId="77777777" w:rsidR="003C3273" w:rsidRPr="00C405EE" w:rsidRDefault="003C3273" w:rsidP="00BA0B54">
            <w:pPr>
              <w:pStyle w:val="Default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r w:rsidRPr="00C405EE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licenza media </w:t>
            </w:r>
          </w:p>
        </w:tc>
        <w:tc>
          <w:tcPr>
            <w:tcW w:w="1559" w:type="dxa"/>
          </w:tcPr>
          <w:p w14:paraId="130D920F" w14:textId="77777777" w:rsidR="003C3273" w:rsidRPr="00C405EE" w:rsidRDefault="003C3273" w:rsidP="00BA0B54">
            <w:pPr>
              <w:pStyle w:val="Default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r w:rsidRPr="00C405EE">
              <w:rPr>
                <w:rFonts w:asciiTheme="minorHAnsi" w:eastAsia="Times New Roman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14:paraId="0AA9180D" w14:textId="77777777" w:rsidR="003C3273" w:rsidRPr="00C405EE" w:rsidRDefault="003C3273" w:rsidP="00BA0B54">
            <w:pPr>
              <w:pStyle w:val="Default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76" w:type="dxa"/>
          </w:tcPr>
          <w:p w14:paraId="140C72F5" w14:textId="77777777" w:rsidR="003C3273" w:rsidRPr="00C405EE" w:rsidRDefault="003C3273" w:rsidP="00BA0B54">
            <w:pPr>
              <w:pStyle w:val="Default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</w:p>
        </w:tc>
      </w:tr>
      <w:tr w:rsidR="003C3273" w:rsidRPr="00C405EE" w14:paraId="5ADF96CE" w14:textId="77777777" w:rsidTr="00C14048">
        <w:tc>
          <w:tcPr>
            <w:tcW w:w="3823" w:type="dxa"/>
          </w:tcPr>
          <w:p w14:paraId="4C7BC04A" w14:textId="77777777" w:rsidR="003C3273" w:rsidRPr="00C405EE" w:rsidRDefault="003C3273" w:rsidP="00BA0B54">
            <w:pPr>
              <w:pStyle w:val="Default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r w:rsidRPr="00C405EE">
              <w:rPr>
                <w:rFonts w:asciiTheme="minorHAnsi" w:eastAsia="Times New Roman" w:hAnsiTheme="minorHAnsi" w:cstheme="minorHAnsi"/>
                <w:sz w:val="20"/>
                <w:szCs w:val="20"/>
              </w:rPr>
              <w:t>TOTALE</w:t>
            </w:r>
          </w:p>
        </w:tc>
        <w:tc>
          <w:tcPr>
            <w:tcW w:w="1559" w:type="dxa"/>
          </w:tcPr>
          <w:p w14:paraId="428CB092" w14:textId="77777777" w:rsidR="003C3273" w:rsidRPr="00C405EE" w:rsidRDefault="003C3273" w:rsidP="00BA0B54">
            <w:pPr>
              <w:pStyle w:val="Default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2A5EBB24" w14:textId="77777777" w:rsidR="003C3273" w:rsidRPr="00C405EE" w:rsidRDefault="003C3273" w:rsidP="00BA0B54">
            <w:pPr>
              <w:pStyle w:val="Default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76" w:type="dxa"/>
          </w:tcPr>
          <w:p w14:paraId="0F3E0F5A" w14:textId="77777777" w:rsidR="003C3273" w:rsidRPr="00C405EE" w:rsidRDefault="003C3273" w:rsidP="00BA0B54">
            <w:pPr>
              <w:pStyle w:val="Default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</w:p>
        </w:tc>
      </w:tr>
    </w:tbl>
    <w:p w14:paraId="5EAF8831" w14:textId="77777777" w:rsidR="003C3273" w:rsidRPr="00C405EE" w:rsidRDefault="003C3273" w:rsidP="002C02FE">
      <w:pPr>
        <w:widowControl w:val="0"/>
        <w:autoSpaceDE w:val="0"/>
        <w:ind w:right="-20"/>
        <w:jc w:val="both"/>
        <w:rPr>
          <w:rFonts w:asciiTheme="minorHAnsi" w:hAnsiTheme="minorHAnsi" w:cstheme="minorHAnsi"/>
        </w:rPr>
      </w:pPr>
    </w:p>
    <w:p w14:paraId="0F08A4F5" w14:textId="77777777" w:rsidR="003C3273" w:rsidRPr="00C405EE" w:rsidRDefault="003C3273" w:rsidP="002C02FE">
      <w:pPr>
        <w:widowControl w:val="0"/>
        <w:autoSpaceDE w:val="0"/>
        <w:ind w:right="-20"/>
        <w:jc w:val="both"/>
        <w:rPr>
          <w:rFonts w:asciiTheme="minorHAnsi" w:hAnsiTheme="minorHAnsi" w:cstheme="minorHAnsi"/>
        </w:rPr>
      </w:pPr>
    </w:p>
    <w:p w14:paraId="59AD06B8" w14:textId="77777777" w:rsidR="003C3273" w:rsidRPr="00C405EE" w:rsidRDefault="003C3273" w:rsidP="002C02FE">
      <w:pPr>
        <w:widowControl w:val="0"/>
        <w:autoSpaceDE w:val="0"/>
        <w:ind w:right="-20"/>
        <w:jc w:val="both"/>
        <w:rPr>
          <w:rFonts w:asciiTheme="minorHAnsi" w:hAnsiTheme="minorHAnsi" w:cstheme="minorHAnsi"/>
        </w:rPr>
      </w:pPr>
    </w:p>
    <w:p w14:paraId="3C32A867" w14:textId="77777777" w:rsidR="002C02FE" w:rsidRPr="00C405EE" w:rsidRDefault="002C02FE" w:rsidP="002C02FE">
      <w:pPr>
        <w:autoSpaceDE w:val="0"/>
        <w:spacing w:line="480" w:lineRule="auto"/>
        <w:jc w:val="both"/>
        <w:rPr>
          <w:rFonts w:asciiTheme="minorHAnsi" w:hAnsiTheme="minorHAnsi" w:cstheme="minorHAnsi"/>
        </w:rPr>
      </w:pPr>
      <w:r w:rsidRPr="00C405EE">
        <w:rPr>
          <w:rFonts w:asciiTheme="minorHAnsi" w:hAnsiTheme="minorHAnsi" w:cstheme="minorHAnsi"/>
        </w:rPr>
        <w:t>Data___________________ firma_____________________________________________</w:t>
      </w:r>
    </w:p>
    <w:p w14:paraId="35BE7AAF" w14:textId="77777777" w:rsidR="00924F87" w:rsidRPr="00C405EE" w:rsidRDefault="00924F87" w:rsidP="002C02FE">
      <w:pPr>
        <w:autoSpaceDE w:val="0"/>
        <w:spacing w:line="480" w:lineRule="auto"/>
        <w:jc w:val="both"/>
        <w:rPr>
          <w:rFonts w:asciiTheme="minorHAnsi" w:hAnsiTheme="minorHAnsi" w:cstheme="minorHAnsi"/>
        </w:rPr>
      </w:pPr>
    </w:p>
    <w:p w14:paraId="7E734843" w14:textId="77777777" w:rsidR="002C02FE" w:rsidRPr="00C405EE" w:rsidRDefault="002C02FE" w:rsidP="002C02FE">
      <w:pPr>
        <w:autoSpaceDE w:val="0"/>
        <w:spacing w:line="480" w:lineRule="auto"/>
        <w:jc w:val="both"/>
        <w:rPr>
          <w:rFonts w:asciiTheme="minorHAnsi" w:hAnsiTheme="minorHAnsi" w:cstheme="minorHAnsi"/>
        </w:rPr>
      </w:pPr>
      <w:r w:rsidRPr="00C405EE">
        <w:rPr>
          <w:rFonts w:asciiTheme="minorHAnsi" w:hAnsiTheme="minorHAnsi" w:cstheme="minorHAnsi"/>
        </w:rPr>
        <w:t xml:space="preserve">Si allega alla presente </w:t>
      </w:r>
    </w:p>
    <w:p w14:paraId="27A8322B" w14:textId="77777777" w:rsidR="002C02FE" w:rsidRPr="00C405EE" w:rsidRDefault="002C02FE" w:rsidP="002C02FE">
      <w:pPr>
        <w:pStyle w:val="Paragrafoelenco"/>
        <w:widowControl w:val="0"/>
        <w:numPr>
          <w:ilvl w:val="0"/>
          <w:numId w:val="43"/>
        </w:numPr>
        <w:tabs>
          <w:tab w:val="left" w:pos="480"/>
        </w:tabs>
        <w:suppressAutoHyphens/>
        <w:autoSpaceDE w:val="0"/>
        <w:spacing w:before="20"/>
        <w:ind w:right="261"/>
        <w:jc w:val="both"/>
        <w:rPr>
          <w:rFonts w:asciiTheme="minorHAnsi" w:hAnsiTheme="minorHAnsi" w:cstheme="minorHAnsi"/>
          <w:sz w:val="20"/>
          <w:szCs w:val="20"/>
        </w:rPr>
      </w:pPr>
      <w:r w:rsidRPr="00C405EE">
        <w:rPr>
          <w:rFonts w:asciiTheme="minorHAnsi" w:hAnsiTheme="minorHAnsi" w:cstheme="minorHAnsi"/>
          <w:sz w:val="20"/>
          <w:szCs w:val="20"/>
        </w:rPr>
        <w:t>Documento di identità in fotocopia</w:t>
      </w:r>
    </w:p>
    <w:p w14:paraId="7A9970F6" w14:textId="77777777" w:rsidR="002C02FE" w:rsidRPr="00C405EE" w:rsidRDefault="002C02FE" w:rsidP="002C02FE">
      <w:pPr>
        <w:widowControl w:val="0"/>
        <w:tabs>
          <w:tab w:val="left" w:pos="480"/>
        </w:tabs>
        <w:autoSpaceDE w:val="0"/>
        <w:spacing w:before="20"/>
        <w:ind w:left="134" w:right="261"/>
        <w:jc w:val="both"/>
        <w:rPr>
          <w:rFonts w:asciiTheme="minorHAnsi" w:hAnsiTheme="minorHAnsi" w:cstheme="minorHAnsi"/>
        </w:rPr>
      </w:pPr>
    </w:p>
    <w:p w14:paraId="6B8F894C" w14:textId="1071F6FE" w:rsidR="002C02FE" w:rsidRPr="00C405EE" w:rsidRDefault="002C02FE" w:rsidP="002C02FE">
      <w:pPr>
        <w:autoSpaceDE w:val="0"/>
        <w:jc w:val="both"/>
        <w:rPr>
          <w:rFonts w:asciiTheme="minorHAnsi" w:hAnsiTheme="minorHAnsi" w:cstheme="minorHAnsi"/>
        </w:rPr>
      </w:pPr>
      <w:r w:rsidRPr="00C405EE">
        <w:rPr>
          <w:rFonts w:asciiTheme="minorHAnsi" w:hAnsiTheme="minorHAnsi" w:cstheme="minorHAnsi"/>
        </w:rPr>
        <w:t>Il/la sottoscritto/a, ai sensi della legge 196/03 e successive modifiche GDPR 679/2016, autorizza l’istituto</w:t>
      </w:r>
      <w:r w:rsidR="00C405EE">
        <w:rPr>
          <w:rFonts w:asciiTheme="minorHAnsi" w:hAnsiTheme="minorHAnsi" w:cstheme="minorHAnsi"/>
        </w:rPr>
        <w:t xml:space="preserve"> L. da </w:t>
      </w:r>
      <w:proofErr w:type="spellStart"/>
      <w:r w:rsidR="00C405EE">
        <w:rPr>
          <w:rFonts w:asciiTheme="minorHAnsi" w:hAnsiTheme="minorHAnsi" w:cstheme="minorHAnsi"/>
        </w:rPr>
        <w:t>Vinci</w:t>
      </w:r>
      <w:r w:rsidRPr="00C405EE">
        <w:rPr>
          <w:rFonts w:asciiTheme="minorHAnsi" w:hAnsiTheme="minorHAnsi" w:cstheme="minorHAnsi"/>
        </w:rPr>
        <w:t>al</w:t>
      </w:r>
      <w:proofErr w:type="spellEnd"/>
      <w:r w:rsidR="00924F87" w:rsidRPr="00C405EE">
        <w:rPr>
          <w:rFonts w:asciiTheme="minorHAnsi" w:hAnsiTheme="minorHAnsi" w:cstheme="minorHAnsi"/>
        </w:rPr>
        <w:t xml:space="preserve"> </w:t>
      </w:r>
      <w:r w:rsidRPr="00C405EE">
        <w:rPr>
          <w:rFonts w:asciiTheme="minorHAnsi" w:hAnsiTheme="minorHAnsi" w:cstheme="minorHAnsi"/>
        </w:rPr>
        <w:t>trattamento dei dati contenuti nella presente autocertificazione esclusivamente nell’ambito e per i fini istituzionali della Pubblica Amministrazione</w:t>
      </w:r>
    </w:p>
    <w:p w14:paraId="7C93133B" w14:textId="77777777" w:rsidR="002C02FE" w:rsidRPr="00C405EE" w:rsidRDefault="002C02FE" w:rsidP="002C02FE">
      <w:pPr>
        <w:autoSpaceDE w:val="0"/>
        <w:spacing w:line="480" w:lineRule="auto"/>
        <w:jc w:val="both"/>
        <w:rPr>
          <w:rFonts w:asciiTheme="minorHAnsi" w:hAnsiTheme="minorHAnsi" w:cstheme="minorHAnsi"/>
        </w:rPr>
      </w:pPr>
    </w:p>
    <w:p w14:paraId="3155AA8E" w14:textId="0E6437D4" w:rsidR="002C02FE" w:rsidRPr="00C405EE" w:rsidRDefault="002C02FE" w:rsidP="002C02FE">
      <w:pPr>
        <w:autoSpaceDE w:val="0"/>
        <w:spacing w:line="480" w:lineRule="auto"/>
        <w:jc w:val="both"/>
        <w:rPr>
          <w:rFonts w:asciiTheme="minorHAnsi" w:hAnsiTheme="minorHAnsi" w:cstheme="minorHAnsi"/>
        </w:rPr>
      </w:pPr>
      <w:r w:rsidRPr="00C405EE">
        <w:rPr>
          <w:rFonts w:asciiTheme="minorHAnsi" w:hAnsiTheme="minorHAnsi" w:cstheme="minorHAnsi"/>
        </w:rPr>
        <w:t xml:space="preserve">Data___________________ </w:t>
      </w:r>
      <w:r w:rsidR="00924F87" w:rsidRPr="00C405EE">
        <w:rPr>
          <w:rFonts w:asciiTheme="minorHAnsi" w:hAnsiTheme="minorHAnsi" w:cstheme="minorHAnsi"/>
        </w:rPr>
        <w:t xml:space="preserve">                                            </w:t>
      </w:r>
      <w:r w:rsidRPr="00C405EE">
        <w:rPr>
          <w:rFonts w:asciiTheme="minorHAnsi" w:hAnsiTheme="minorHAnsi" w:cstheme="minorHAnsi"/>
        </w:rPr>
        <w:t>firma____________________________________________</w:t>
      </w:r>
    </w:p>
    <w:p w14:paraId="67D36015" w14:textId="60CF9604" w:rsidR="002C02FE" w:rsidRPr="00C405EE" w:rsidRDefault="002C02FE" w:rsidP="006912B5">
      <w:pPr>
        <w:rPr>
          <w:rFonts w:asciiTheme="minorHAnsi" w:hAnsiTheme="minorHAnsi" w:cstheme="minorHAnsi"/>
        </w:rPr>
      </w:pPr>
    </w:p>
    <w:sectPr w:rsidR="002C02FE" w:rsidRPr="00C405EE" w:rsidSect="00261B43">
      <w:footerReference w:type="even" r:id="rId11"/>
      <w:footerReference w:type="default" r:id="rId12"/>
      <w:pgSz w:w="11907" w:h="16839" w:code="9"/>
      <w:pgMar w:top="284" w:right="1134" w:bottom="1134" w:left="993" w:header="567" w:footer="113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D942A9" w14:textId="77777777" w:rsidR="007E3619" w:rsidRDefault="007E3619">
      <w:r>
        <w:separator/>
      </w:r>
    </w:p>
  </w:endnote>
  <w:endnote w:type="continuationSeparator" w:id="0">
    <w:p w14:paraId="7CF125FA" w14:textId="77777777" w:rsidR="007E3619" w:rsidRDefault="007E3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D79B9F" w14:textId="28112080" w:rsidR="00BD1EB2" w:rsidRDefault="00E323BE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BD1EB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C0DFD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6F79F435" w14:textId="77777777" w:rsidR="00BD1EB2" w:rsidRDefault="00BD1EB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31402F" w14:textId="792C93D1" w:rsidR="00BD1EB2" w:rsidRDefault="00E323BE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BD1EB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34466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4A7823A4" w14:textId="77777777" w:rsidR="00BD1EB2" w:rsidRDefault="00BD1EB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B62750" w14:textId="77777777" w:rsidR="007E3619" w:rsidRDefault="007E3619">
      <w:r>
        <w:separator/>
      </w:r>
    </w:p>
  </w:footnote>
  <w:footnote w:type="continuationSeparator" w:id="0">
    <w:p w14:paraId="28E3B07D" w14:textId="77777777" w:rsidR="007E3619" w:rsidRDefault="007E36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singleLevel"/>
    <w:tmpl w:val="00000003"/>
    <w:lvl w:ilvl="0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4" w15:restartNumberingAfterBreak="0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abstractNum w:abstractNumId="5" w15:restartNumberingAfterBreak="0">
    <w:nsid w:val="022C0B23"/>
    <w:multiLevelType w:val="hybridMultilevel"/>
    <w:tmpl w:val="4AFC1A0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107A8B06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163C4C1C">
      <w:start w:val="7"/>
      <w:numFmt w:val="bullet"/>
      <w:lvlText w:val="•"/>
      <w:lvlJc w:val="left"/>
      <w:pPr>
        <w:ind w:left="2685" w:hanging="705"/>
      </w:pPr>
      <w:rPr>
        <w:rFonts w:ascii="Calibri" w:eastAsiaTheme="minorHAnsi" w:hAnsi="Calibri" w:cstheme="minorBidi"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834A4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4FF5FB3"/>
    <w:multiLevelType w:val="hybridMultilevel"/>
    <w:tmpl w:val="6534022C"/>
    <w:lvl w:ilvl="0" w:tplc="D02CC022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90" w:hanging="360"/>
      </w:pPr>
    </w:lvl>
    <w:lvl w:ilvl="2" w:tplc="0410001B" w:tentative="1">
      <w:start w:val="1"/>
      <w:numFmt w:val="lowerRoman"/>
      <w:lvlText w:val="%3."/>
      <w:lvlJc w:val="right"/>
      <w:pPr>
        <w:ind w:left="2010" w:hanging="180"/>
      </w:pPr>
    </w:lvl>
    <w:lvl w:ilvl="3" w:tplc="0410000F" w:tentative="1">
      <w:start w:val="1"/>
      <w:numFmt w:val="decimal"/>
      <w:lvlText w:val="%4."/>
      <w:lvlJc w:val="left"/>
      <w:pPr>
        <w:ind w:left="2730" w:hanging="360"/>
      </w:pPr>
    </w:lvl>
    <w:lvl w:ilvl="4" w:tplc="04100019" w:tentative="1">
      <w:start w:val="1"/>
      <w:numFmt w:val="lowerLetter"/>
      <w:lvlText w:val="%5."/>
      <w:lvlJc w:val="left"/>
      <w:pPr>
        <w:ind w:left="3450" w:hanging="360"/>
      </w:pPr>
    </w:lvl>
    <w:lvl w:ilvl="5" w:tplc="0410001B" w:tentative="1">
      <w:start w:val="1"/>
      <w:numFmt w:val="lowerRoman"/>
      <w:lvlText w:val="%6."/>
      <w:lvlJc w:val="right"/>
      <w:pPr>
        <w:ind w:left="4170" w:hanging="180"/>
      </w:pPr>
    </w:lvl>
    <w:lvl w:ilvl="6" w:tplc="0410000F" w:tentative="1">
      <w:start w:val="1"/>
      <w:numFmt w:val="decimal"/>
      <w:lvlText w:val="%7."/>
      <w:lvlJc w:val="left"/>
      <w:pPr>
        <w:ind w:left="4890" w:hanging="360"/>
      </w:pPr>
    </w:lvl>
    <w:lvl w:ilvl="7" w:tplc="04100019" w:tentative="1">
      <w:start w:val="1"/>
      <w:numFmt w:val="lowerLetter"/>
      <w:lvlText w:val="%8."/>
      <w:lvlJc w:val="left"/>
      <w:pPr>
        <w:ind w:left="5610" w:hanging="360"/>
      </w:pPr>
    </w:lvl>
    <w:lvl w:ilvl="8" w:tplc="0410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8" w15:restartNumberingAfterBreak="0">
    <w:nsid w:val="053F7248"/>
    <w:multiLevelType w:val="hybridMultilevel"/>
    <w:tmpl w:val="48B8519E"/>
    <w:lvl w:ilvl="0" w:tplc="02B2ACD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16D3D31"/>
    <w:multiLevelType w:val="hybridMultilevel"/>
    <w:tmpl w:val="8EF6EBA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2E76459"/>
    <w:multiLevelType w:val="hybridMultilevel"/>
    <w:tmpl w:val="122C700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244B49"/>
    <w:multiLevelType w:val="hybridMultilevel"/>
    <w:tmpl w:val="DBCCCA46"/>
    <w:lvl w:ilvl="0" w:tplc="B59EDEEE">
      <w:numFmt w:val="bullet"/>
      <w:lvlText w:val="•"/>
      <w:lvlJc w:val="left"/>
      <w:pPr>
        <w:ind w:left="720" w:hanging="360"/>
      </w:p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2" w15:restartNumberingAfterBreak="0">
    <w:nsid w:val="213814AE"/>
    <w:multiLevelType w:val="hybridMultilevel"/>
    <w:tmpl w:val="63E846EC"/>
    <w:lvl w:ilvl="0" w:tplc="69BAA1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C75BE9"/>
    <w:multiLevelType w:val="hybridMultilevel"/>
    <w:tmpl w:val="B74A0D4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16189E"/>
    <w:multiLevelType w:val="hybridMultilevel"/>
    <w:tmpl w:val="469C1BF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8C951DE"/>
    <w:multiLevelType w:val="hybridMultilevel"/>
    <w:tmpl w:val="F5901814"/>
    <w:lvl w:ilvl="0" w:tplc="154A1CEC">
      <w:start w:val="1"/>
      <w:numFmt w:val="decimal"/>
      <w:lvlText w:val="%1)"/>
      <w:lvlJc w:val="left"/>
      <w:pPr>
        <w:ind w:left="720" w:hanging="360"/>
      </w:pPr>
      <w:rPr>
        <w:rFonts w:eastAsia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345C53"/>
    <w:multiLevelType w:val="hybridMultilevel"/>
    <w:tmpl w:val="D520BBA4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2A38624E"/>
    <w:multiLevelType w:val="hybridMultilevel"/>
    <w:tmpl w:val="4BE62D8E"/>
    <w:lvl w:ilvl="0" w:tplc="2AC4FF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AD4405D"/>
    <w:multiLevelType w:val="hybridMultilevel"/>
    <w:tmpl w:val="85B28B7C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2BAF1312"/>
    <w:multiLevelType w:val="hybridMultilevel"/>
    <w:tmpl w:val="B3126792"/>
    <w:lvl w:ilvl="0" w:tplc="A4C212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E0E4A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EA25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A44B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3413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2450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CA51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CC99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DC4E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2C770F86"/>
    <w:multiLevelType w:val="hybridMultilevel"/>
    <w:tmpl w:val="8D24397C"/>
    <w:lvl w:ilvl="0" w:tplc="B59EDEEE">
      <w:numFmt w:val="bullet"/>
      <w:lvlText w:val="•"/>
      <w:lvlJc w:val="left"/>
      <w:pPr>
        <w:ind w:left="720" w:hanging="360"/>
      </w:p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21" w15:restartNumberingAfterBreak="0">
    <w:nsid w:val="2D64183B"/>
    <w:multiLevelType w:val="hybridMultilevel"/>
    <w:tmpl w:val="A9B059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E34E5E"/>
    <w:multiLevelType w:val="hybridMultilevel"/>
    <w:tmpl w:val="2EDE4AA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994E9C"/>
    <w:multiLevelType w:val="hybridMultilevel"/>
    <w:tmpl w:val="EFD66306"/>
    <w:lvl w:ilvl="0" w:tplc="0410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38AE2253"/>
    <w:multiLevelType w:val="hybridMultilevel"/>
    <w:tmpl w:val="F30CC3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25" w15:restartNumberingAfterBreak="0">
    <w:nsid w:val="3942525B"/>
    <w:multiLevelType w:val="hybridMultilevel"/>
    <w:tmpl w:val="317E1A7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BD09F5"/>
    <w:multiLevelType w:val="hybridMultilevel"/>
    <w:tmpl w:val="9AA6582E"/>
    <w:lvl w:ilvl="0" w:tplc="B9569DF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DD61E7"/>
    <w:multiLevelType w:val="hybridMultilevel"/>
    <w:tmpl w:val="F382631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8037A5"/>
    <w:multiLevelType w:val="hybridMultilevel"/>
    <w:tmpl w:val="0E06528A"/>
    <w:lvl w:ilvl="0" w:tplc="FA6A6860">
      <w:numFmt w:val="bullet"/>
      <w:lvlText w:val="-"/>
      <w:lvlJc w:val="left"/>
      <w:pPr>
        <w:ind w:left="456" w:hanging="118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B59EDEEE">
      <w:numFmt w:val="bullet"/>
      <w:lvlText w:val="•"/>
      <w:lvlJc w:val="left"/>
      <w:pPr>
        <w:ind w:left="1432" w:hanging="118"/>
      </w:pPr>
    </w:lvl>
    <w:lvl w:ilvl="2" w:tplc="15A6CE6C">
      <w:numFmt w:val="bullet"/>
      <w:lvlText w:val="•"/>
      <w:lvlJc w:val="left"/>
      <w:pPr>
        <w:ind w:left="2404" w:hanging="118"/>
      </w:pPr>
    </w:lvl>
    <w:lvl w:ilvl="3" w:tplc="9A8C6AFA">
      <w:numFmt w:val="bullet"/>
      <w:lvlText w:val="•"/>
      <w:lvlJc w:val="left"/>
      <w:pPr>
        <w:ind w:left="3376" w:hanging="118"/>
      </w:pPr>
    </w:lvl>
    <w:lvl w:ilvl="4" w:tplc="8820D3B0">
      <w:numFmt w:val="bullet"/>
      <w:lvlText w:val="•"/>
      <w:lvlJc w:val="left"/>
      <w:pPr>
        <w:ind w:left="4348" w:hanging="118"/>
      </w:pPr>
    </w:lvl>
    <w:lvl w:ilvl="5" w:tplc="AB7AF9C8">
      <w:numFmt w:val="bullet"/>
      <w:lvlText w:val="•"/>
      <w:lvlJc w:val="left"/>
      <w:pPr>
        <w:ind w:left="5320" w:hanging="118"/>
      </w:pPr>
    </w:lvl>
    <w:lvl w:ilvl="6" w:tplc="02EA14B8">
      <w:numFmt w:val="bullet"/>
      <w:lvlText w:val="•"/>
      <w:lvlJc w:val="left"/>
      <w:pPr>
        <w:ind w:left="6292" w:hanging="118"/>
      </w:pPr>
    </w:lvl>
    <w:lvl w:ilvl="7" w:tplc="40AC98B6">
      <w:numFmt w:val="bullet"/>
      <w:lvlText w:val="•"/>
      <w:lvlJc w:val="left"/>
      <w:pPr>
        <w:ind w:left="7264" w:hanging="118"/>
      </w:pPr>
    </w:lvl>
    <w:lvl w:ilvl="8" w:tplc="1F44C328">
      <w:numFmt w:val="bullet"/>
      <w:lvlText w:val="•"/>
      <w:lvlJc w:val="left"/>
      <w:pPr>
        <w:ind w:left="8236" w:hanging="118"/>
      </w:pPr>
    </w:lvl>
  </w:abstractNum>
  <w:abstractNum w:abstractNumId="29" w15:restartNumberingAfterBreak="0">
    <w:nsid w:val="47EF693B"/>
    <w:multiLevelType w:val="hybridMultilevel"/>
    <w:tmpl w:val="963CE0A0"/>
    <w:lvl w:ilvl="0" w:tplc="B4D836E2">
      <w:start w:val="1"/>
      <w:numFmt w:val="bullet"/>
      <w:lvlText w:val="-"/>
      <w:lvlJc w:val="left"/>
      <w:pPr>
        <w:ind w:left="1068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48541169"/>
    <w:multiLevelType w:val="hybridMultilevel"/>
    <w:tmpl w:val="AEEAB54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B16A81"/>
    <w:multiLevelType w:val="hybridMultilevel"/>
    <w:tmpl w:val="41D025EE"/>
    <w:lvl w:ilvl="0" w:tplc="34BA38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E235788"/>
    <w:multiLevelType w:val="hybridMultilevel"/>
    <w:tmpl w:val="4D6A6ACA"/>
    <w:lvl w:ilvl="0" w:tplc="0410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33" w15:restartNumberingAfterBreak="0">
    <w:nsid w:val="5842341B"/>
    <w:multiLevelType w:val="hybridMultilevel"/>
    <w:tmpl w:val="FFC4C4E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0A205C"/>
    <w:multiLevelType w:val="hybridMultilevel"/>
    <w:tmpl w:val="32FAED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35" w15:restartNumberingAfterBreak="0">
    <w:nsid w:val="594F7211"/>
    <w:multiLevelType w:val="hybridMultilevel"/>
    <w:tmpl w:val="862E00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B4660F"/>
    <w:multiLevelType w:val="hybridMultilevel"/>
    <w:tmpl w:val="4DA2C066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 w15:restartNumberingAfterBreak="0">
    <w:nsid w:val="6C2051E3"/>
    <w:multiLevelType w:val="hybridMultilevel"/>
    <w:tmpl w:val="678E1FB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C17C1A"/>
    <w:multiLevelType w:val="hybridMultilevel"/>
    <w:tmpl w:val="11C8899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6E188D"/>
    <w:multiLevelType w:val="hybridMultilevel"/>
    <w:tmpl w:val="1BF2614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316356"/>
    <w:multiLevelType w:val="hybridMultilevel"/>
    <w:tmpl w:val="EBD8848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CA5035"/>
    <w:multiLevelType w:val="hybridMultilevel"/>
    <w:tmpl w:val="617ADC7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1"/>
  </w:num>
  <w:num w:numId="3">
    <w:abstractNumId w:val="0"/>
  </w:num>
  <w:num w:numId="4">
    <w:abstractNumId w:val="1"/>
  </w:num>
  <w:num w:numId="5">
    <w:abstractNumId w:val="2"/>
  </w:num>
  <w:num w:numId="6">
    <w:abstractNumId w:val="12"/>
  </w:num>
  <w:num w:numId="7">
    <w:abstractNumId w:val="9"/>
  </w:num>
  <w:num w:numId="8">
    <w:abstractNumId w:val="28"/>
  </w:num>
  <w:num w:numId="9">
    <w:abstractNumId w:val="25"/>
  </w:num>
  <w:num w:numId="10">
    <w:abstractNumId w:val="15"/>
  </w:num>
  <w:num w:numId="11">
    <w:abstractNumId w:val="39"/>
  </w:num>
  <w:num w:numId="12">
    <w:abstractNumId w:val="36"/>
  </w:num>
  <w:num w:numId="13">
    <w:abstractNumId w:val="23"/>
  </w:num>
  <w:num w:numId="14">
    <w:abstractNumId w:val="17"/>
  </w:num>
  <w:num w:numId="15">
    <w:abstractNumId w:val="26"/>
  </w:num>
  <w:num w:numId="16">
    <w:abstractNumId w:val="5"/>
  </w:num>
  <w:num w:numId="17">
    <w:abstractNumId w:val="33"/>
  </w:num>
  <w:num w:numId="18">
    <w:abstractNumId w:val="24"/>
  </w:num>
  <w:num w:numId="19">
    <w:abstractNumId w:val="34"/>
  </w:num>
  <w:num w:numId="20">
    <w:abstractNumId w:val="20"/>
  </w:num>
  <w:num w:numId="21">
    <w:abstractNumId w:val="11"/>
  </w:num>
  <w:num w:numId="22">
    <w:abstractNumId w:val="37"/>
  </w:num>
  <w:num w:numId="23">
    <w:abstractNumId w:val="10"/>
  </w:num>
  <w:num w:numId="24">
    <w:abstractNumId w:val="3"/>
  </w:num>
  <w:num w:numId="25">
    <w:abstractNumId w:val="4"/>
  </w:num>
  <w:num w:numId="26">
    <w:abstractNumId w:val="27"/>
  </w:num>
  <w:num w:numId="27">
    <w:abstractNumId w:val="40"/>
  </w:num>
  <w:num w:numId="28">
    <w:abstractNumId w:val="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</w:num>
  <w:num w:numId="31">
    <w:abstractNumId w:val="14"/>
  </w:num>
  <w:num w:numId="32">
    <w:abstractNumId w:val="32"/>
  </w:num>
  <w:num w:numId="33">
    <w:abstractNumId w:val="18"/>
  </w:num>
  <w:num w:numId="34">
    <w:abstractNumId w:val="35"/>
  </w:num>
  <w:num w:numId="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9"/>
  </w:num>
  <w:num w:numId="37">
    <w:abstractNumId w:val="16"/>
  </w:num>
  <w:num w:numId="38">
    <w:abstractNumId w:val="41"/>
  </w:num>
  <w:num w:numId="39">
    <w:abstractNumId w:val="30"/>
  </w:num>
  <w:num w:numId="40">
    <w:abstractNumId w:val="38"/>
  </w:num>
  <w:num w:numId="41">
    <w:abstractNumId w:val="31"/>
  </w:num>
  <w:num w:numId="42">
    <w:abstractNumId w:val="8"/>
  </w:num>
  <w:num w:numId="43">
    <w:abstractNumId w:val="13"/>
  </w:num>
  <w:num w:numId="4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06B"/>
    <w:rsid w:val="0000389D"/>
    <w:rsid w:val="00004375"/>
    <w:rsid w:val="00004E81"/>
    <w:rsid w:val="00010D73"/>
    <w:rsid w:val="0001314D"/>
    <w:rsid w:val="0001443F"/>
    <w:rsid w:val="00016658"/>
    <w:rsid w:val="000167FA"/>
    <w:rsid w:val="00021EB3"/>
    <w:rsid w:val="0003018C"/>
    <w:rsid w:val="000309DF"/>
    <w:rsid w:val="000371CE"/>
    <w:rsid w:val="00046B4A"/>
    <w:rsid w:val="00047934"/>
    <w:rsid w:val="0005084A"/>
    <w:rsid w:val="00051E72"/>
    <w:rsid w:val="000534AD"/>
    <w:rsid w:val="000539ED"/>
    <w:rsid w:val="00054FA2"/>
    <w:rsid w:val="000564C9"/>
    <w:rsid w:val="00056833"/>
    <w:rsid w:val="00062E4A"/>
    <w:rsid w:val="000670A5"/>
    <w:rsid w:val="000736AB"/>
    <w:rsid w:val="00083F30"/>
    <w:rsid w:val="00087DC5"/>
    <w:rsid w:val="00093495"/>
    <w:rsid w:val="000A19BA"/>
    <w:rsid w:val="000A2C09"/>
    <w:rsid w:val="000A6477"/>
    <w:rsid w:val="000A74CB"/>
    <w:rsid w:val="000B12C5"/>
    <w:rsid w:val="000B480F"/>
    <w:rsid w:val="000B6C44"/>
    <w:rsid w:val="000C0039"/>
    <w:rsid w:val="000C11ED"/>
    <w:rsid w:val="000C37FE"/>
    <w:rsid w:val="000C56C2"/>
    <w:rsid w:val="000C7368"/>
    <w:rsid w:val="000D1AFB"/>
    <w:rsid w:val="000D5BE5"/>
    <w:rsid w:val="000D5EF6"/>
    <w:rsid w:val="000E0539"/>
    <w:rsid w:val="000E1E4D"/>
    <w:rsid w:val="000F0CA0"/>
    <w:rsid w:val="000F2156"/>
    <w:rsid w:val="000F4D89"/>
    <w:rsid w:val="000F5E3D"/>
    <w:rsid w:val="000F5F5D"/>
    <w:rsid w:val="000F6AF5"/>
    <w:rsid w:val="000F7F3B"/>
    <w:rsid w:val="00100384"/>
    <w:rsid w:val="00102333"/>
    <w:rsid w:val="00104CEA"/>
    <w:rsid w:val="00112288"/>
    <w:rsid w:val="00112BBD"/>
    <w:rsid w:val="0012335E"/>
    <w:rsid w:val="001246DB"/>
    <w:rsid w:val="00130BD2"/>
    <w:rsid w:val="00131078"/>
    <w:rsid w:val="001335C6"/>
    <w:rsid w:val="00133C52"/>
    <w:rsid w:val="00135167"/>
    <w:rsid w:val="001352AB"/>
    <w:rsid w:val="00140B98"/>
    <w:rsid w:val="0014390B"/>
    <w:rsid w:val="0015020E"/>
    <w:rsid w:val="001508F3"/>
    <w:rsid w:val="00154F0E"/>
    <w:rsid w:val="00160EA8"/>
    <w:rsid w:val="001622AF"/>
    <w:rsid w:val="00164BD8"/>
    <w:rsid w:val="00167C80"/>
    <w:rsid w:val="00171319"/>
    <w:rsid w:val="00174486"/>
    <w:rsid w:val="00174503"/>
    <w:rsid w:val="00174541"/>
    <w:rsid w:val="00175FFB"/>
    <w:rsid w:val="00182723"/>
    <w:rsid w:val="0018773E"/>
    <w:rsid w:val="00191BAE"/>
    <w:rsid w:val="001A234A"/>
    <w:rsid w:val="001A5909"/>
    <w:rsid w:val="001A6378"/>
    <w:rsid w:val="001B1257"/>
    <w:rsid w:val="001B1415"/>
    <w:rsid w:val="001B25BF"/>
    <w:rsid w:val="001B484F"/>
    <w:rsid w:val="001B7378"/>
    <w:rsid w:val="001C0302"/>
    <w:rsid w:val="001C032B"/>
    <w:rsid w:val="001C1669"/>
    <w:rsid w:val="001C6C49"/>
    <w:rsid w:val="001D4B64"/>
    <w:rsid w:val="001D6B50"/>
    <w:rsid w:val="001D6D75"/>
    <w:rsid w:val="001F031D"/>
    <w:rsid w:val="001F16A2"/>
    <w:rsid w:val="001F207B"/>
    <w:rsid w:val="001F6C2D"/>
    <w:rsid w:val="00207849"/>
    <w:rsid w:val="002103B2"/>
    <w:rsid w:val="00210607"/>
    <w:rsid w:val="00211108"/>
    <w:rsid w:val="00213B82"/>
    <w:rsid w:val="00213C1D"/>
    <w:rsid w:val="0021559E"/>
    <w:rsid w:val="00222A56"/>
    <w:rsid w:val="002247FE"/>
    <w:rsid w:val="00225146"/>
    <w:rsid w:val="00226CB3"/>
    <w:rsid w:val="00227FE8"/>
    <w:rsid w:val="0023285D"/>
    <w:rsid w:val="00240337"/>
    <w:rsid w:val="0024391D"/>
    <w:rsid w:val="002508DC"/>
    <w:rsid w:val="0025352F"/>
    <w:rsid w:val="002539BB"/>
    <w:rsid w:val="00261B43"/>
    <w:rsid w:val="002635DB"/>
    <w:rsid w:val="0026467A"/>
    <w:rsid w:val="00265864"/>
    <w:rsid w:val="0026784F"/>
    <w:rsid w:val="002708A6"/>
    <w:rsid w:val="00282A21"/>
    <w:rsid w:val="00284FEA"/>
    <w:rsid w:val="002860BF"/>
    <w:rsid w:val="00286C40"/>
    <w:rsid w:val="002943C2"/>
    <w:rsid w:val="002A6748"/>
    <w:rsid w:val="002B0440"/>
    <w:rsid w:val="002B206B"/>
    <w:rsid w:val="002B3171"/>
    <w:rsid w:val="002B3C85"/>
    <w:rsid w:val="002B684C"/>
    <w:rsid w:val="002C02FE"/>
    <w:rsid w:val="002C1C92"/>
    <w:rsid w:val="002C1E86"/>
    <w:rsid w:val="002C7BDC"/>
    <w:rsid w:val="002D472B"/>
    <w:rsid w:val="002D786D"/>
    <w:rsid w:val="002E1891"/>
    <w:rsid w:val="002E5D5B"/>
    <w:rsid w:val="002E5DB6"/>
    <w:rsid w:val="002F49B3"/>
    <w:rsid w:val="002F66C4"/>
    <w:rsid w:val="00300F45"/>
    <w:rsid w:val="00304B62"/>
    <w:rsid w:val="0030701D"/>
    <w:rsid w:val="00312442"/>
    <w:rsid w:val="0031456B"/>
    <w:rsid w:val="00336F0F"/>
    <w:rsid w:val="00345988"/>
    <w:rsid w:val="0034651C"/>
    <w:rsid w:val="003469AB"/>
    <w:rsid w:val="00347262"/>
    <w:rsid w:val="00351652"/>
    <w:rsid w:val="00351867"/>
    <w:rsid w:val="00353B9E"/>
    <w:rsid w:val="00355615"/>
    <w:rsid w:val="0035659B"/>
    <w:rsid w:val="00363B1F"/>
    <w:rsid w:val="0036522E"/>
    <w:rsid w:val="00367396"/>
    <w:rsid w:val="003726C9"/>
    <w:rsid w:val="00374926"/>
    <w:rsid w:val="00375C0A"/>
    <w:rsid w:val="00376169"/>
    <w:rsid w:val="00380B8B"/>
    <w:rsid w:val="00382EC8"/>
    <w:rsid w:val="00383ADD"/>
    <w:rsid w:val="00392166"/>
    <w:rsid w:val="00392E1C"/>
    <w:rsid w:val="00395933"/>
    <w:rsid w:val="003A007F"/>
    <w:rsid w:val="003A01DE"/>
    <w:rsid w:val="003A1779"/>
    <w:rsid w:val="003A1F27"/>
    <w:rsid w:val="003B03D0"/>
    <w:rsid w:val="003B5EF0"/>
    <w:rsid w:val="003B79E2"/>
    <w:rsid w:val="003C0DE3"/>
    <w:rsid w:val="003C3273"/>
    <w:rsid w:val="003C7B78"/>
    <w:rsid w:val="003E076D"/>
    <w:rsid w:val="003E18F4"/>
    <w:rsid w:val="003E25E3"/>
    <w:rsid w:val="003E2DA4"/>
    <w:rsid w:val="003E2E35"/>
    <w:rsid w:val="003E4842"/>
    <w:rsid w:val="003E5C47"/>
    <w:rsid w:val="003F5439"/>
    <w:rsid w:val="004076E9"/>
    <w:rsid w:val="00414813"/>
    <w:rsid w:val="0041487A"/>
    <w:rsid w:val="00416DC1"/>
    <w:rsid w:val="0042043D"/>
    <w:rsid w:val="00430C48"/>
    <w:rsid w:val="0043388E"/>
    <w:rsid w:val="00433CB5"/>
    <w:rsid w:val="00440B71"/>
    <w:rsid w:val="0044224C"/>
    <w:rsid w:val="00443639"/>
    <w:rsid w:val="00446355"/>
    <w:rsid w:val="0044774A"/>
    <w:rsid w:val="004563DD"/>
    <w:rsid w:val="00460B7D"/>
    <w:rsid w:val="00462440"/>
    <w:rsid w:val="00462A5B"/>
    <w:rsid w:val="004652D3"/>
    <w:rsid w:val="004657B2"/>
    <w:rsid w:val="00471D36"/>
    <w:rsid w:val="004722C2"/>
    <w:rsid w:val="00476043"/>
    <w:rsid w:val="00484CE2"/>
    <w:rsid w:val="00485D17"/>
    <w:rsid w:val="004914CB"/>
    <w:rsid w:val="00497369"/>
    <w:rsid w:val="004A5D71"/>
    <w:rsid w:val="004B62EF"/>
    <w:rsid w:val="004C01A7"/>
    <w:rsid w:val="004D18E3"/>
    <w:rsid w:val="004D1C0F"/>
    <w:rsid w:val="004D2A3B"/>
    <w:rsid w:val="004D318E"/>
    <w:rsid w:val="004E105E"/>
    <w:rsid w:val="004E6485"/>
    <w:rsid w:val="004E6955"/>
    <w:rsid w:val="004F7A83"/>
    <w:rsid w:val="00503E82"/>
    <w:rsid w:val="00504686"/>
    <w:rsid w:val="00504B83"/>
    <w:rsid w:val="00505644"/>
    <w:rsid w:val="00511E9C"/>
    <w:rsid w:val="00515A96"/>
    <w:rsid w:val="00517772"/>
    <w:rsid w:val="00520DBD"/>
    <w:rsid w:val="00525018"/>
    <w:rsid w:val="00526196"/>
    <w:rsid w:val="005263CD"/>
    <w:rsid w:val="0052773A"/>
    <w:rsid w:val="00527AAD"/>
    <w:rsid w:val="00535EF8"/>
    <w:rsid w:val="00547C3A"/>
    <w:rsid w:val="00551462"/>
    <w:rsid w:val="005528BF"/>
    <w:rsid w:val="005540B3"/>
    <w:rsid w:val="00554620"/>
    <w:rsid w:val="0055517D"/>
    <w:rsid w:val="00556BBC"/>
    <w:rsid w:val="005603E9"/>
    <w:rsid w:val="00560F4E"/>
    <w:rsid w:val="00564740"/>
    <w:rsid w:val="00565200"/>
    <w:rsid w:val="00567DE5"/>
    <w:rsid w:val="00567E59"/>
    <w:rsid w:val="00576060"/>
    <w:rsid w:val="00576F0F"/>
    <w:rsid w:val="005805C3"/>
    <w:rsid w:val="00583A1F"/>
    <w:rsid w:val="00585647"/>
    <w:rsid w:val="00585A3D"/>
    <w:rsid w:val="00585C3D"/>
    <w:rsid w:val="00591CC1"/>
    <w:rsid w:val="00597920"/>
    <w:rsid w:val="005A7F30"/>
    <w:rsid w:val="005B0A06"/>
    <w:rsid w:val="005B65B5"/>
    <w:rsid w:val="005C77DE"/>
    <w:rsid w:val="005D52C0"/>
    <w:rsid w:val="005D6165"/>
    <w:rsid w:val="005D742D"/>
    <w:rsid w:val="005E0503"/>
    <w:rsid w:val="005E1E0C"/>
    <w:rsid w:val="005E2288"/>
    <w:rsid w:val="005E387E"/>
    <w:rsid w:val="005E53CE"/>
    <w:rsid w:val="005E721D"/>
    <w:rsid w:val="005F5051"/>
    <w:rsid w:val="005F72D5"/>
    <w:rsid w:val="006008A3"/>
    <w:rsid w:val="006058BB"/>
    <w:rsid w:val="00606B2E"/>
    <w:rsid w:val="00607877"/>
    <w:rsid w:val="006105EA"/>
    <w:rsid w:val="0062483F"/>
    <w:rsid w:val="00632BF9"/>
    <w:rsid w:val="00632F5C"/>
    <w:rsid w:val="00634466"/>
    <w:rsid w:val="00637EE7"/>
    <w:rsid w:val="0064748E"/>
    <w:rsid w:val="00647912"/>
    <w:rsid w:val="0065050C"/>
    <w:rsid w:val="00651F68"/>
    <w:rsid w:val="0065467C"/>
    <w:rsid w:val="0066271B"/>
    <w:rsid w:val="006648CD"/>
    <w:rsid w:val="0066624A"/>
    <w:rsid w:val="00673AF6"/>
    <w:rsid w:val="00674BB2"/>
    <w:rsid w:val="006761FD"/>
    <w:rsid w:val="0067699A"/>
    <w:rsid w:val="0068062A"/>
    <w:rsid w:val="00683118"/>
    <w:rsid w:val="006912B5"/>
    <w:rsid w:val="00692070"/>
    <w:rsid w:val="006A149B"/>
    <w:rsid w:val="006A4B64"/>
    <w:rsid w:val="006A73FD"/>
    <w:rsid w:val="006B0031"/>
    <w:rsid w:val="006B0653"/>
    <w:rsid w:val="006B162F"/>
    <w:rsid w:val="006B2F2A"/>
    <w:rsid w:val="006B7D8C"/>
    <w:rsid w:val="006C0DCD"/>
    <w:rsid w:val="006C1D43"/>
    <w:rsid w:val="006C1E40"/>
    <w:rsid w:val="006C761E"/>
    <w:rsid w:val="006D04D6"/>
    <w:rsid w:val="006D39F3"/>
    <w:rsid w:val="006D415B"/>
    <w:rsid w:val="006D4AC3"/>
    <w:rsid w:val="006E0673"/>
    <w:rsid w:val="006E6423"/>
    <w:rsid w:val="006F05B1"/>
    <w:rsid w:val="00705188"/>
    <w:rsid w:val="00706853"/>
    <w:rsid w:val="00706B15"/>
    <w:rsid w:val="00706DD4"/>
    <w:rsid w:val="00710D1C"/>
    <w:rsid w:val="007112F6"/>
    <w:rsid w:val="00717756"/>
    <w:rsid w:val="00723FDC"/>
    <w:rsid w:val="0072474A"/>
    <w:rsid w:val="00725408"/>
    <w:rsid w:val="00725C14"/>
    <w:rsid w:val="0072785A"/>
    <w:rsid w:val="0073078A"/>
    <w:rsid w:val="00731440"/>
    <w:rsid w:val="00733D1B"/>
    <w:rsid w:val="00740439"/>
    <w:rsid w:val="0074078D"/>
    <w:rsid w:val="00740888"/>
    <w:rsid w:val="00741E96"/>
    <w:rsid w:val="00744993"/>
    <w:rsid w:val="00747847"/>
    <w:rsid w:val="00750856"/>
    <w:rsid w:val="00750EBA"/>
    <w:rsid w:val="0076386C"/>
    <w:rsid w:val="007676DE"/>
    <w:rsid w:val="00767F4A"/>
    <w:rsid w:val="007712CD"/>
    <w:rsid w:val="00772936"/>
    <w:rsid w:val="00775397"/>
    <w:rsid w:val="0077662D"/>
    <w:rsid w:val="00777992"/>
    <w:rsid w:val="0079013C"/>
    <w:rsid w:val="007927F5"/>
    <w:rsid w:val="00796D2C"/>
    <w:rsid w:val="007A2205"/>
    <w:rsid w:val="007A3EDB"/>
    <w:rsid w:val="007B4259"/>
    <w:rsid w:val="007B4C06"/>
    <w:rsid w:val="007B59D8"/>
    <w:rsid w:val="007C4C5B"/>
    <w:rsid w:val="007D03C6"/>
    <w:rsid w:val="007D3843"/>
    <w:rsid w:val="007D39C9"/>
    <w:rsid w:val="007D74F4"/>
    <w:rsid w:val="007D7C11"/>
    <w:rsid w:val="007D7FA4"/>
    <w:rsid w:val="007E0636"/>
    <w:rsid w:val="007E2352"/>
    <w:rsid w:val="007E3619"/>
    <w:rsid w:val="007F17F0"/>
    <w:rsid w:val="007F24B6"/>
    <w:rsid w:val="007F5DF0"/>
    <w:rsid w:val="00801BA6"/>
    <w:rsid w:val="008122E8"/>
    <w:rsid w:val="00813565"/>
    <w:rsid w:val="00815D29"/>
    <w:rsid w:val="00831FA2"/>
    <w:rsid w:val="00832733"/>
    <w:rsid w:val="0083680A"/>
    <w:rsid w:val="00842499"/>
    <w:rsid w:val="00842E3A"/>
    <w:rsid w:val="008459E3"/>
    <w:rsid w:val="00847E8A"/>
    <w:rsid w:val="00854281"/>
    <w:rsid w:val="00854B7C"/>
    <w:rsid w:val="00860CF4"/>
    <w:rsid w:val="008664A2"/>
    <w:rsid w:val="0086776E"/>
    <w:rsid w:val="00871E16"/>
    <w:rsid w:val="00874365"/>
    <w:rsid w:val="0087562D"/>
    <w:rsid w:val="00875E5A"/>
    <w:rsid w:val="008805AA"/>
    <w:rsid w:val="00881E62"/>
    <w:rsid w:val="0088310B"/>
    <w:rsid w:val="00883FF4"/>
    <w:rsid w:val="008857BF"/>
    <w:rsid w:val="00886859"/>
    <w:rsid w:val="008914AF"/>
    <w:rsid w:val="00897BDF"/>
    <w:rsid w:val="008A1E97"/>
    <w:rsid w:val="008A3783"/>
    <w:rsid w:val="008A433F"/>
    <w:rsid w:val="008B1FC8"/>
    <w:rsid w:val="008B37FD"/>
    <w:rsid w:val="008B4721"/>
    <w:rsid w:val="008B4890"/>
    <w:rsid w:val="008B4B97"/>
    <w:rsid w:val="008B6767"/>
    <w:rsid w:val="008B67E9"/>
    <w:rsid w:val="008C756B"/>
    <w:rsid w:val="008D1317"/>
    <w:rsid w:val="008D3F81"/>
    <w:rsid w:val="008E0DE5"/>
    <w:rsid w:val="008F28B1"/>
    <w:rsid w:val="008F3CD8"/>
    <w:rsid w:val="008F7B5F"/>
    <w:rsid w:val="0090455C"/>
    <w:rsid w:val="00906BD1"/>
    <w:rsid w:val="009105E1"/>
    <w:rsid w:val="00923596"/>
    <w:rsid w:val="009246DD"/>
    <w:rsid w:val="00924F87"/>
    <w:rsid w:val="009330C7"/>
    <w:rsid w:val="0093431C"/>
    <w:rsid w:val="00941128"/>
    <w:rsid w:val="00942D93"/>
    <w:rsid w:val="009454DE"/>
    <w:rsid w:val="00947939"/>
    <w:rsid w:val="00955B20"/>
    <w:rsid w:val="00956EC5"/>
    <w:rsid w:val="00964DE6"/>
    <w:rsid w:val="0096628D"/>
    <w:rsid w:val="009662B2"/>
    <w:rsid w:val="00971485"/>
    <w:rsid w:val="00971C58"/>
    <w:rsid w:val="00980B3C"/>
    <w:rsid w:val="0098483C"/>
    <w:rsid w:val="00990253"/>
    <w:rsid w:val="00990DB4"/>
    <w:rsid w:val="0099166D"/>
    <w:rsid w:val="009944D6"/>
    <w:rsid w:val="009958CB"/>
    <w:rsid w:val="009A0D66"/>
    <w:rsid w:val="009B271F"/>
    <w:rsid w:val="009B2E9E"/>
    <w:rsid w:val="009B2F7D"/>
    <w:rsid w:val="009B31B2"/>
    <w:rsid w:val="009B3956"/>
    <w:rsid w:val="009C54FA"/>
    <w:rsid w:val="009C723F"/>
    <w:rsid w:val="009D0487"/>
    <w:rsid w:val="009D102B"/>
    <w:rsid w:val="009D1FFB"/>
    <w:rsid w:val="009D22EB"/>
    <w:rsid w:val="009D42CC"/>
    <w:rsid w:val="009D7632"/>
    <w:rsid w:val="009E2097"/>
    <w:rsid w:val="009E4975"/>
    <w:rsid w:val="009F0ED6"/>
    <w:rsid w:val="009F477B"/>
    <w:rsid w:val="009F6C42"/>
    <w:rsid w:val="00A023CC"/>
    <w:rsid w:val="00A04A33"/>
    <w:rsid w:val="00A11795"/>
    <w:rsid w:val="00A11AC5"/>
    <w:rsid w:val="00A11DB1"/>
    <w:rsid w:val="00A13318"/>
    <w:rsid w:val="00A15AF4"/>
    <w:rsid w:val="00A174A1"/>
    <w:rsid w:val="00A211F7"/>
    <w:rsid w:val="00A25F1B"/>
    <w:rsid w:val="00A31FDE"/>
    <w:rsid w:val="00A32674"/>
    <w:rsid w:val="00A32D87"/>
    <w:rsid w:val="00A403C5"/>
    <w:rsid w:val="00A41940"/>
    <w:rsid w:val="00A41BEA"/>
    <w:rsid w:val="00A431C7"/>
    <w:rsid w:val="00A44878"/>
    <w:rsid w:val="00A455B1"/>
    <w:rsid w:val="00A47AA5"/>
    <w:rsid w:val="00A552D6"/>
    <w:rsid w:val="00A5614F"/>
    <w:rsid w:val="00A57F54"/>
    <w:rsid w:val="00A604F7"/>
    <w:rsid w:val="00A6054A"/>
    <w:rsid w:val="00A6464D"/>
    <w:rsid w:val="00A65DF8"/>
    <w:rsid w:val="00A7145B"/>
    <w:rsid w:val="00A727A8"/>
    <w:rsid w:val="00A74F4F"/>
    <w:rsid w:val="00A76733"/>
    <w:rsid w:val="00A90F34"/>
    <w:rsid w:val="00A91C14"/>
    <w:rsid w:val="00AA3384"/>
    <w:rsid w:val="00AA69EE"/>
    <w:rsid w:val="00AA6CCD"/>
    <w:rsid w:val="00AB2C1F"/>
    <w:rsid w:val="00AB3F38"/>
    <w:rsid w:val="00AC05AE"/>
    <w:rsid w:val="00AC62CF"/>
    <w:rsid w:val="00AD07E7"/>
    <w:rsid w:val="00AD28CB"/>
    <w:rsid w:val="00AD540E"/>
    <w:rsid w:val="00AD5F97"/>
    <w:rsid w:val="00AE5EA7"/>
    <w:rsid w:val="00AE6A54"/>
    <w:rsid w:val="00AE7E0A"/>
    <w:rsid w:val="00AF486F"/>
    <w:rsid w:val="00AF52DE"/>
    <w:rsid w:val="00B00B0E"/>
    <w:rsid w:val="00B037E8"/>
    <w:rsid w:val="00B03CC7"/>
    <w:rsid w:val="00B122F3"/>
    <w:rsid w:val="00B2311E"/>
    <w:rsid w:val="00B23FD6"/>
    <w:rsid w:val="00B31B50"/>
    <w:rsid w:val="00B325B9"/>
    <w:rsid w:val="00B33F7A"/>
    <w:rsid w:val="00B353E9"/>
    <w:rsid w:val="00B36274"/>
    <w:rsid w:val="00B36800"/>
    <w:rsid w:val="00B419CF"/>
    <w:rsid w:val="00B51682"/>
    <w:rsid w:val="00B671DC"/>
    <w:rsid w:val="00B706A9"/>
    <w:rsid w:val="00B77A44"/>
    <w:rsid w:val="00B833F2"/>
    <w:rsid w:val="00B87A3D"/>
    <w:rsid w:val="00B9087E"/>
    <w:rsid w:val="00B90CAE"/>
    <w:rsid w:val="00B915B8"/>
    <w:rsid w:val="00B92B95"/>
    <w:rsid w:val="00B96A19"/>
    <w:rsid w:val="00BA2376"/>
    <w:rsid w:val="00BA532D"/>
    <w:rsid w:val="00BB38A7"/>
    <w:rsid w:val="00BB6BE2"/>
    <w:rsid w:val="00BC02B3"/>
    <w:rsid w:val="00BC7384"/>
    <w:rsid w:val="00BD0C93"/>
    <w:rsid w:val="00BD1DD1"/>
    <w:rsid w:val="00BD1EB2"/>
    <w:rsid w:val="00BD5445"/>
    <w:rsid w:val="00BE3423"/>
    <w:rsid w:val="00BE52DF"/>
    <w:rsid w:val="00BE6544"/>
    <w:rsid w:val="00BF139D"/>
    <w:rsid w:val="00BF3054"/>
    <w:rsid w:val="00BF3EFE"/>
    <w:rsid w:val="00BF4919"/>
    <w:rsid w:val="00BF4A50"/>
    <w:rsid w:val="00C01F45"/>
    <w:rsid w:val="00C0754E"/>
    <w:rsid w:val="00C07B27"/>
    <w:rsid w:val="00C10E03"/>
    <w:rsid w:val="00C14048"/>
    <w:rsid w:val="00C15AA7"/>
    <w:rsid w:val="00C231BE"/>
    <w:rsid w:val="00C243CD"/>
    <w:rsid w:val="00C24770"/>
    <w:rsid w:val="00C33D57"/>
    <w:rsid w:val="00C3593E"/>
    <w:rsid w:val="00C3692A"/>
    <w:rsid w:val="00C404AE"/>
    <w:rsid w:val="00C405EE"/>
    <w:rsid w:val="00C410EF"/>
    <w:rsid w:val="00C43242"/>
    <w:rsid w:val="00C47403"/>
    <w:rsid w:val="00C51601"/>
    <w:rsid w:val="00C52FC2"/>
    <w:rsid w:val="00C572D7"/>
    <w:rsid w:val="00C61D88"/>
    <w:rsid w:val="00C711D2"/>
    <w:rsid w:val="00C728F6"/>
    <w:rsid w:val="00C807AE"/>
    <w:rsid w:val="00C85681"/>
    <w:rsid w:val="00C9066B"/>
    <w:rsid w:val="00C946EB"/>
    <w:rsid w:val="00CA0382"/>
    <w:rsid w:val="00CA400E"/>
    <w:rsid w:val="00CA60C0"/>
    <w:rsid w:val="00CB5774"/>
    <w:rsid w:val="00CB5D21"/>
    <w:rsid w:val="00CC066E"/>
    <w:rsid w:val="00CC34E5"/>
    <w:rsid w:val="00CC6D2D"/>
    <w:rsid w:val="00CC72EB"/>
    <w:rsid w:val="00CD05C5"/>
    <w:rsid w:val="00CD4229"/>
    <w:rsid w:val="00CE113A"/>
    <w:rsid w:val="00CE126E"/>
    <w:rsid w:val="00CE34C1"/>
    <w:rsid w:val="00CE4CDA"/>
    <w:rsid w:val="00CF00AC"/>
    <w:rsid w:val="00CF2CD9"/>
    <w:rsid w:val="00CF2DCA"/>
    <w:rsid w:val="00CF5402"/>
    <w:rsid w:val="00D02160"/>
    <w:rsid w:val="00D0520A"/>
    <w:rsid w:val="00D1518D"/>
    <w:rsid w:val="00D23FCF"/>
    <w:rsid w:val="00D2420C"/>
    <w:rsid w:val="00D245E5"/>
    <w:rsid w:val="00D2557C"/>
    <w:rsid w:val="00D259D5"/>
    <w:rsid w:val="00D26444"/>
    <w:rsid w:val="00D35B91"/>
    <w:rsid w:val="00D3615C"/>
    <w:rsid w:val="00D4191E"/>
    <w:rsid w:val="00D5077F"/>
    <w:rsid w:val="00D51CD2"/>
    <w:rsid w:val="00D5428C"/>
    <w:rsid w:val="00D566BB"/>
    <w:rsid w:val="00D572E2"/>
    <w:rsid w:val="00D6154E"/>
    <w:rsid w:val="00D646B2"/>
    <w:rsid w:val="00D7321D"/>
    <w:rsid w:val="00D73AB4"/>
    <w:rsid w:val="00D805D4"/>
    <w:rsid w:val="00D80C9F"/>
    <w:rsid w:val="00D81C29"/>
    <w:rsid w:val="00D823C6"/>
    <w:rsid w:val="00D91878"/>
    <w:rsid w:val="00D920A3"/>
    <w:rsid w:val="00D9743E"/>
    <w:rsid w:val="00D977C5"/>
    <w:rsid w:val="00DA7EDD"/>
    <w:rsid w:val="00DB13F1"/>
    <w:rsid w:val="00DB1AAB"/>
    <w:rsid w:val="00DB215F"/>
    <w:rsid w:val="00DB71F1"/>
    <w:rsid w:val="00DC08C8"/>
    <w:rsid w:val="00DC09F0"/>
    <w:rsid w:val="00DC2E36"/>
    <w:rsid w:val="00DC72C7"/>
    <w:rsid w:val="00DD1F91"/>
    <w:rsid w:val="00DD463E"/>
    <w:rsid w:val="00DD704B"/>
    <w:rsid w:val="00DE0AB9"/>
    <w:rsid w:val="00DE2294"/>
    <w:rsid w:val="00DE7661"/>
    <w:rsid w:val="00DE791F"/>
    <w:rsid w:val="00DF0084"/>
    <w:rsid w:val="00DF7B0B"/>
    <w:rsid w:val="00E03443"/>
    <w:rsid w:val="00E0348A"/>
    <w:rsid w:val="00E0597F"/>
    <w:rsid w:val="00E05E12"/>
    <w:rsid w:val="00E06895"/>
    <w:rsid w:val="00E12CB4"/>
    <w:rsid w:val="00E14FE7"/>
    <w:rsid w:val="00E15081"/>
    <w:rsid w:val="00E171B4"/>
    <w:rsid w:val="00E323BE"/>
    <w:rsid w:val="00E34D43"/>
    <w:rsid w:val="00E37236"/>
    <w:rsid w:val="00E455B8"/>
    <w:rsid w:val="00E5247C"/>
    <w:rsid w:val="00E61183"/>
    <w:rsid w:val="00E674BE"/>
    <w:rsid w:val="00E72F8E"/>
    <w:rsid w:val="00E73B87"/>
    <w:rsid w:val="00E74814"/>
    <w:rsid w:val="00E748D5"/>
    <w:rsid w:val="00E7672F"/>
    <w:rsid w:val="00E82ABC"/>
    <w:rsid w:val="00E8420A"/>
    <w:rsid w:val="00E8745B"/>
    <w:rsid w:val="00EA0230"/>
    <w:rsid w:val="00EA28E1"/>
    <w:rsid w:val="00EA2DCA"/>
    <w:rsid w:val="00EA358E"/>
    <w:rsid w:val="00EA50F6"/>
    <w:rsid w:val="00EB0B8B"/>
    <w:rsid w:val="00EB2A39"/>
    <w:rsid w:val="00EB76B0"/>
    <w:rsid w:val="00EC0DFD"/>
    <w:rsid w:val="00EC303F"/>
    <w:rsid w:val="00EC583B"/>
    <w:rsid w:val="00ED03F7"/>
    <w:rsid w:val="00ED65F7"/>
    <w:rsid w:val="00EE2CF3"/>
    <w:rsid w:val="00EF617D"/>
    <w:rsid w:val="00F04C4F"/>
    <w:rsid w:val="00F07F9B"/>
    <w:rsid w:val="00F10A57"/>
    <w:rsid w:val="00F1445C"/>
    <w:rsid w:val="00F149EF"/>
    <w:rsid w:val="00F17A3F"/>
    <w:rsid w:val="00F2100B"/>
    <w:rsid w:val="00F21F17"/>
    <w:rsid w:val="00F25812"/>
    <w:rsid w:val="00F2677F"/>
    <w:rsid w:val="00F35E5A"/>
    <w:rsid w:val="00F373B9"/>
    <w:rsid w:val="00F37726"/>
    <w:rsid w:val="00F37F90"/>
    <w:rsid w:val="00F4020B"/>
    <w:rsid w:val="00F43473"/>
    <w:rsid w:val="00F52FF5"/>
    <w:rsid w:val="00F645F8"/>
    <w:rsid w:val="00F7268E"/>
    <w:rsid w:val="00F800D7"/>
    <w:rsid w:val="00F8229C"/>
    <w:rsid w:val="00F822EE"/>
    <w:rsid w:val="00F833A3"/>
    <w:rsid w:val="00F9157E"/>
    <w:rsid w:val="00F92A96"/>
    <w:rsid w:val="00F95EBA"/>
    <w:rsid w:val="00F97F53"/>
    <w:rsid w:val="00FA0937"/>
    <w:rsid w:val="00FA113A"/>
    <w:rsid w:val="00FA166C"/>
    <w:rsid w:val="00FA6381"/>
    <w:rsid w:val="00FA6860"/>
    <w:rsid w:val="00FB1989"/>
    <w:rsid w:val="00FB410D"/>
    <w:rsid w:val="00FB619F"/>
    <w:rsid w:val="00FB79E4"/>
    <w:rsid w:val="00FC095E"/>
    <w:rsid w:val="00FC2222"/>
    <w:rsid w:val="00FC4A7C"/>
    <w:rsid w:val="00FC5839"/>
    <w:rsid w:val="00FC5A91"/>
    <w:rsid w:val="00FC6DFA"/>
    <w:rsid w:val="00FC70BB"/>
    <w:rsid w:val="00FC7FCD"/>
    <w:rsid w:val="00FD22B9"/>
    <w:rsid w:val="00FD4C5B"/>
    <w:rsid w:val="00FD59E1"/>
    <w:rsid w:val="00FD63DB"/>
    <w:rsid w:val="00FD6CF1"/>
    <w:rsid w:val="00FD7F6E"/>
    <w:rsid w:val="00FE1FB6"/>
    <w:rsid w:val="00FF04E3"/>
    <w:rsid w:val="00FF2CA8"/>
    <w:rsid w:val="00FF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D64A77"/>
  <w15:docId w15:val="{4E54BFA7-9108-402A-B5D2-44C9202B8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706A9"/>
  </w:style>
  <w:style w:type="paragraph" w:styleId="Titolo1">
    <w:name w:val="heading 1"/>
    <w:basedOn w:val="Normale"/>
    <w:next w:val="Normale"/>
    <w:qFormat/>
    <w:rsid w:val="00E748D5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rsid w:val="00E748D5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rsid w:val="00E748D5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rsid w:val="00E748D5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rsid w:val="00E748D5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rsid w:val="00E748D5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rsid w:val="00E748D5"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rsid w:val="00E748D5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rsid w:val="00E748D5"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E748D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E748D5"/>
  </w:style>
  <w:style w:type="character" w:styleId="Collegamentoipertestuale">
    <w:name w:val="Hyperlink"/>
    <w:rsid w:val="00E748D5"/>
    <w:rPr>
      <w:color w:val="0000FF"/>
      <w:u w:val="single"/>
    </w:rPr>
  </w:style>
  <w:style w:type="paragraph" w:customStyle="1" w:styleId="Corpodeltesto1">
    <w:name w:val="Corpo del testo1"/>
    <w:basedOn w:val="Normale"/>
    <w:rsid w:val="00E748D5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semiHidden/>
    <w:rsid w:val="00E748D5"/>
  </w:style>
  <w:style w:type="character" w:styleId="Rimandonotaapidipagina">
    <w:name w:val="footnote reference"/>
    <w:semiHidden/>
    <w:rsid w:val="00E748D5"/>
    <w:rPr>
      <w:vertAlign w:val="superscript"/>
    </w:rPr>
  </w:style>
  <w:style w:type="paragraph" w:styleId="Intestazione">
    <w:name w:val="header"/>
    <w:basedOn w:val="Normale"/>
    <w:rsid w:val="00E748D5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Normal">
    <w:name w:val="Table Normal"/>
    <w:uiPriority w:val="2"/>
    <w:semiHidden/>
    <w:qFormat/>
    <w:rsid w:val="00DD1F9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anboldcenterbig">
    <w:name w:val="span_bold_center_big"/>
    <w:basedOn w:val="Carpredefinitoparagrafo"/>
    <w:rsid w:val="002D786D"/>
  </w:style>
  <w:style w:type="paragraph" w:customStyle="1" w:styleId="Default">
    <w:name w:val="Default"/>
    <w:rsid w:val="00375C0A"/>
    <w:pPr>
      <w:autoSpaceDE w:val="0"/>
      <w:autoSpaceDN w:val="0"/>
      <w:adjustRightInd w:val="0"/>
    </w:pPr>
    <w:rPr>
      <w:rFonts w:ascii="Arial Narrow" w:eastAsia="MS Mincho" w:hAnsi="Arial Narrow" w:cs="Arial Narrow"/>
      <w:color w:val="000000"/>
      <w:sz w:val="24"/>
      <w:szCs w:val="24"/>
      <w:lang w:eastAsia="ja-JP"/>
    </w:rPr>
  </w:style>
  <w:style w:type="character" w:customStyle="1" w:styleId="Titolo60">
    <w:name w:val="Titolo #6_"/>
    <w:link w:val="Titolo61"/>
    <w:rsid w:val="00375C0A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Titolo61">
    <w:name w:val="Titolo #6"/>
    <w:basedOn w:val="Normale"/>
    <w:link w:val="Titolo60"/>
    <w:rsid w:val="00375C0A"/>
    <w:pPr>
      <w:widowControl w:val="0"/>
      <w:shd w:val="clear" w:color="auto" w:fill="FFFFFF"/>
      <w:spacing w:before="480" w:line="472" w:lineRule="exact"/>
      <w:jc w:val="center"/>
      <w:outlineLvl w:val="5"/>
    </w:pPr>
    <w:rPr>
      <w:rFonts w:ascii="Arial" w:eastAsia="Arial" w:hAnsi="Arial" w:cs="Arial"/>
      <w:b/>
      <w:bCs/>
      <w:sz w:val="18"/>
      <w:szCs w:val="18"/>
    </w:rPr>
  </w:style>
  <w:style w:type="paragraph" w:customStyle="1" w:styleId="Standard">
    <w:name w:val="Standard"/>
    <w:rsid w:val="0096628D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1"/>
    <w:qFormat/>
    <w:rsid w:val="00D2557C"/>
    <w:pPr>
      <w:widowControl w:val="0"/>
      <w:autoSpaceDE w:val="0"/>
      <w:autoSpaceDN w:val="0"/>
    </w:pPr>
    <w:rPr>
      <w:sz w:val="24"/>
      <w:szCs w:val="24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2557C"/>
    <w:rPr>
      <w:sz w:val="24"/>
      <w:szCs w:val="24"/>
      <w:lang w:eastAsia="en-US"/>
    </w:rPr>
  </w:style>
  <w:style w:type="paragraph" w:styleId="Didascalia">
    <w:name w:val="caption"/>
    <w:basedOn w:val="Normale"/>
    <w:next w:val="Normale"/>
    <w:semiHidden/>
    <w:unhideWhenUsed/>
    <w:qFormat/>
    <w:rsid w:val="00D2557C"/>
    <w:pPr>
      <w:jc w:val="center"/>
    </w:pPr>
    <w:rPr>
      <w:b/>
      <w:sz w:val="24"/>
    </w:rPr>
  </w:style>
  <w:style w:type="table" w:customStyle="1" w:styleId="Grigliatabella1">
    <w:name w:val="Griglia tabella1"/>
    <w:basedOn w:val="Tabellanormale"/>
    <w:next w:val="Grigliatabella"/>
    <w:uiPriority w:val="59"/>
    <w:rsid w:val="008B4890"/>
    <w:pPr>
      <w:spacing w:beforeAutospacing="1" w:afterAutospacing="1"/>
      <w:jc w:val="center"/>
    </w:pPr>
    <w:rPr>
      <w:rFonts w:ascii="Verdana" w:eastAsiaTheme="minorHAnsi" w:hAnsi="Verdana"/>
      <w:b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e"/>
    <w:uiPriority w:val="1"/>
    <w:qFormat/>
    <w:rsid w:val="00971C58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67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miic8bn004@pec.istruzione.it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ADEB8B-4C4B-4CF8-99EF-D6297DC01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356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3251</CharactersWithSpaces>
  <SharedDoc>false</SharedDoc>
  <HLinks>
    <vt:vector size="18" baseType="variant">
      <vt:variant>
        <vt:i4>7340081</vt:i4>
      </vt:variant>
      <vt:variant>
        <vt:i4>18</vt:i4>
      </vt:variant>
      <vt:variant>
        <vt:i4>0</vt:i4>
      </vt:variant>
      <vt:variant>
        <vt:i4>5</vt:i4>
      </vt:variant>
      <vt:variant>
        <vt:lpwstr>http://www.itirighi.it/</vt:lpwstr>
      </vt:variant>
      <vt:variant>
        <vt:lpwstr/>
      </vt:variant>
      <vt:variant>
        <vt:i4>1048698</vt:i4>
      </vt:variant>
      <vt:variant>
        <vt:i4>15</vt:i4>
      </vt:variant>
      <vt:variant>
        <vt:i4>0</vt:i4>
      </vt:variant>
      <vt:variant>
        <vt:i4>5</vt:i4>
      </vt:variant>
      <vt:variant>
        <vt:lpwstr>mailto:NATF02000T@istruzione.it</vt:lpwstr>
      </vt:variant>
      <vt:variant>
        <vt:lpwstr/>
      </vt:variant>
      <vt:variant>
        <vt:i4>5898268</vt:i4>
      </vt:variant>
      <vt:variant>
        <vt:i4>2143</vt:i4>
      </vt:variant>
      <vt:variant>
        <vt:i4>1027</vt:i4>
      </vt:variant>
      <vt:variant>
        <vt:i4>1</vt:i4>
      </vt:variant>
      <vt:variant>
        <vt:lpwstr>D:\Sferrazza\Pictures\unesco_3.gif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assunta boffo</dc:creator>
  <cp:lastModifiedBy>Assistente05</cp:lastModifiedBy>
  <cp:revision>5</cp:revision>
  <cp:lastPrinted>2017-09-07T10:02:00Z</cp:lastPrinted>
  <dcterms:created xsi:type="dcterms:W3CDTF">2025-05-29T12:59:00Z</dcterms:created>
  <dcterms:modified xsi:type="dcterms:W3CDTF">2025-05-30T06:49:00Z</dcterms:modified>
</cp:coreProperties>
</file>